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D72A9" w14:textId="1C99E369" w:rsidR="000A7313" w:rsidRPr="00477FF1" w:rsidRDefault="00633F48" w:rsidP="000F6AB8">
      <w:pPr>
        <w:autoSpaceDE w:val="0"/>
        <w:autoSpaceDN w:val="0"/>
        <w:adjustRightInd w:val="0"/>
        <w:jc w:val="right"/>
        <w:rPr>
          <w:rFonts w:ascii="Cambria" w:hAnsi="Cambria" w:cs="Arial"/>
          <w:bCs/>
          <w:sz w:val="22"/>
          <w:szCs w:val="22"/>
        </w:rPr>
      </w:pPr>
      <w:r w:rsidRPr="00477FF1">
        <w:rPr>
          <w:rFonts w:ascii="Cambria" w:hAnsi="Cambria" w:cs="Arial"/>
          <w:bCs/>
          <w:sz w:val="22"/>
          <w:szCs w:val="22"/>
        </w:rPr>
        <w:t>Załącznik nr 2.</w:t>
      </w:r>
      <w:r w:rsidR="009E4227" w:rsidRPr="00477FF1">
        <w:rPr>
          <w:rFonts w:ascii="Cambria" w:hAnsi="Cambria" w:cs="Arial"/>
          <w:bCs/>
          <w:sz w:val="22"/>
          <w:szCs w:val="22"/>
        </w:rPr>
        <w:t>3</w:t>
      </w:r>
      <w:r w:rsidR="002A359E" w:rsidRPr="00477FF1">
        <w:rPr>
          <w:rFonts w:ascii="Cambria" w:hAnsi="Cambria" w:cs="Arial"/>
          <w:bCs/>
          <w:sz w:val="22"/>
          <w:szCs w:val="22"/>
        </w:rPr>
        <w:t xml:space="preserve"> </w:t>
      </w:r>
      <w:r w:rsidR="00CC63DE" w:rsidRPr="00477FF1">
        <w:rPr>
          <w:rFonts w:ascii="Cambria" w:hAnsi="Cambria" w:cs="Arial"/>
          <w:bCs/>
          <w:sz w:val="22"/>
          <w:szCs w:val="22"/>
        </w:rPr>
        <w:t>do S</w:t>
      </w:r>
      <w:r w:rsidR="000A7313" w:rsidRPr="00477FF1">
        <w:rPr>
          <w:rFonts w:ascii="Cambria" w:hAnsi="Cambria" w:cs="Arial"/>
          <w:bCs/>
          <w:sz w:val="22"/>
          <w:szCs w:val="22"/>
        </w:rPr>
        <w:t>WZ</w:t>
      </w:r>
    </w:p>
    <w:p w14:paraId="53846E06" w14:textId="29554BD6" w:rsidR="000A7313" w:rsidRPr="00477FF1" w:rsidRDefault="00BD2EA4" w:rsidP="000F6AB8">
      <w:pPr>
        <w:rPr>
          <w:rFonts w:ascii="Cambria" w:hAnsi="Cambria" w:cs="Arial"/>
          <w:bCs/>
          <w:sz w:val="22"/>
          <w:szCs w:val="22"/>
        </w:rPr>
      </w:pPr>
      <w:r w:rsidRPr="00477FF1">
        <w:rPr>
          <w:rFonts w:ascii="Cambria" w:hAnsi="Cambria" w:cs="Arial"/>
          <w:bCs/>
          <w:sz w:val="22"/>
          <w:szCs w:val="22"/>
        </w:rPr>
        <w:t>___________________</w:t>
      </w:r>
      <w:r w:rsidR="00343586">
        <w:rPr>
          <w:rFonts w:ascii="Cambria" w:hAnsi="Cambria" w:cs="Arial"/>
          <w:bCs/>
          <w:sz w:val="22"/>
          <w:szCs w:val="22"/>
        </w:rPr>
        <w:t>__________</w:t>
      </w:r>
      <w:r w:rsidRPr="00477FF1">
        <w:rPr>
          <w:rFonts w:ascii="Cambria" w:hAnsi="Cambria" w:cs="Arial"/>
          <w:bCs/>
          <w:sz w:val="22"/>
          <w:szCs w:val="22"/>
        </w:rPr>
        <w:t>_____</w:t>
      </w:r>
    </w:p>
    <w:p w14:paraId="1A7DB19A" w14:textId="022D6E04" w:rsidR="000A7313" w:rsidRPr="00477FF1" w:rsidRDefault="00BD2EA4" w:rsidP="000F6AB8">
      <w:pPr>
        <w:rPr>
          <w:rFonts w:ascii="Cambria" w:hAnsi="Cambria" w:cs="Arial"/>
          <w:bCs/>
          <w:sz w:val="22"/>
          <w:szCs w:val="22"/>
        </w:rPr>
      </w:pPr>
      <w:r w:rsidRPr="00477FF1">
        <w:rPr>
          <w:rFonts w:ascii="Cambria" w:hAnsi="Cambria" w:cs="Arial"/>
          <w:bCs/>
          <w:sz w:val="22"/>
          <w:szCs w:val="22"/>
        </w:rPr>
        <w:t>_____</w:t>
      </w:r>
      <w:r w:rsidR="00343586">
        <w:rPr>
          <w:rFonts w:ascii="Cambria" w:hAnsi="Cambria" w:cs="Arial"/>
          <w:bCs/>
          <w:sz w:val="22"/>
          <w:szCs w:val="22"/>
        </w:rPr>
        <w:t>__________</w:t>
      </w:r>
      <w:r w:rsidRPr="00477FF1">
        <w:rPr>
          <w:rFonts w:ascii="Cambria" w:hAnsi="Cambria" w:cs="Arial"/>
          <w:bCs/>
          <w:sz w:val="22"/>
          <w:szCs w:val="22"/>
        </w:rPr>
        <w:t>___________________</w:t>
      </w:r>
    </w:p>
    <w:p w14:paraId="6313171E" w14:textId="52728C84" w:rsidR="000A7313" w:rsidRPr="00477FF1" w:rsidRDefault="00BD2EA4" w:rsidP="000F6AB8">
      <w:pPr>
        <w:rPr>
          <w:rFonts w:ascii="Cambria" w:hAnsi="Cambria" w:cs="Arial"/>
          <w:bCs/>
          <w:sz w:val="22"/>
          <w:szCs w:val="22"/>
        </w:rPr>
      </w:pPr>
      <w:r w:rsidRPr="00477FF1">
        <w:rPr>
          <w:rFonts w:ascii="Cambria" w:hAnsi="Cambria" w:cs="Arial"/>
          <w:bCs/>
          <w:sz w:val="22"/>
          <w:szCs w:val="22"/>
        </w:rPr>
        <w:t>________________</w:t>
      </w:r>
      <w:r w:rsidR="00343586">
        <w:rPr>
          <w:rFonts w:ascii="Cambria" w:hAnsi="Cambria" w:cs="Arial"/>
          <w:bCs/>
          <w:sz w:val="22"/>
          <w:szCs w:val="22"/>
        </w:rPr>
        <w:t>__________</w:t>
      </w:r>
      <w:r w:rsidRPr="00477FF1">
        <w:rPr>
          <w:rFonts w:ascii="Cambria" w:hAnsi="Cambria" w:cs="Arial"/>
          <w:bCs/>
          <w:sz w:val="22"/>
          <w:szCs w:val="22"/>
        </w:rPr>
        <w:t>________</w:t>
      </w:r>
    </w:p>
    <w:p w14:paraId="6E6AC03F" w14:textId="77777777" w:rsidR="000A7313" w:rsidRPr="00477FF1" w:rsidRDefault="00AB4641" w:rsidP="000F6AB8">
      <w:pPr>
        <w:rPr>
          <w:rFonts w:ascii="Cambria" w:hAnsi="Cambria" w:cs="Arial"/>
          <w:bCs/>
          <w:sz w:val="22"/>
          <w:szCs w:val="22"/>
        </w:rPr>
      </w:pPr>
      <w:r w:rsidRPr="00477FF1">
        <w:rPr>
          <w:rFonts w:ascii="Cambria" w:hAnsi="Cambria" w:cs="Arial"/>
          <w:bCs/>
          <w:sz w:val="22"/>
          <w:szCs w:val="22"/>
        </w:rPr>
        <w:t>(Nazwa i adres wykonawcy)</w:t>
      </w:r>
    </w:p>
    <w:p w14:paraId="105E35BD" w14:textId="77777777" w:rsidR="000A7313" w:rsidRPr="00477FF1" w:rsidRDefault="00BD2EA4" w:rsidP="000F6AB8">
      <w:pPr>
        <w:jc w:val="right"/>
        <w:rPr>
          <w:rFonts w:ascii="Cambria" w:hAnsi="Cambria" w:cs="Arial"/>
          <w:bCs/>
          <w:sz w:val="22"/>
          <w:szCs w:val="22"/>
        </w:rPr>
      </w:pPr>
      <w:r w:rsidRPr="00477FF1">
        <w:rPr>
          <w:rFonts w:ascii="Cambria" w:hAnsi="Cambria" w:cs="Arial"/>
          <w:bCs/>
          <w:sz w:val="22"/>
          <w:szCs w:val="22"/>
        </w:rPr>
        <w:t>________________, dnia ____</w:t>
      </w:r>
      <w:r w:rsidR="000A7313" w:rsidRPr="00477FF1">
        <w:rPr>
          <w:rFonts w:ascii="Cambria" w:hAnsi="Cambria" w:cs="Arial"/>
          <w:bCs/>
          <w:sz w:val="22"/>
          <w:szCs w:val="22"/>
        </w:rPr>
        <w:t>_____ r.</w:t>
      </w:r>
    </w:p>
    <w:p w14:paraId="09404916" w14:textId="77777777" w:rsidR="000A7313" w:rsidRPr="00477FF1" w:rsidRDefault="000A7313" w:rsidP="000F6AB8">
      <w:pPr>
        <w:rPr>
          <w:rFonts w:ascii="Cambria" w:hAnsi="Cambria" w:cs="Arial"/>
          <w:b/>
          <w:bCs/>
          <w:sz w:val="22"/>
          <w:szCs w:val="22"/>
        </w:rPr>
      </w:pPr>
    </w:p>
    <w:p w14:paraId="1A91DE2D" w14:textId="77777777" w:rsidR="00633F48" w:rsidRPr="00477FF1" w:rsidRDefault="00633F48" w:rsidP="000F6AB8">
      <w:pPr>
        <w:rPr>
          <w:rFonts w:ascii="Cambria" w:hAnsi="Cambria" w:cs="Arial"/>
          <w:b/>
          <w:bCs/>
          <w:sz w:val="22"/>
          <w:szCs w:val="22"/>
        </w:rPr>
      </w:pPr>
    </w:p>
    <w:p w14:paraId="02409807" w14:textId="77777777" w:rsidR="006B318F" w:rsidRPr="00477FF1" w:rsidRDefault="006B318F" w:rsidP="000F6AB8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477FF1">
        <w:rPr>
          <w:rFonts w:ascii="Cambria" w:hAnsi="Cambria" w:cs="Arial"/>
          <w:b/>
          <w:bCs/>
          <w:sz w:val="22"/>
          <w:szCs w:val="22"/>
        </w:rPr>
        <w:t>KOSZTORYS OFERTOWY</w:t>
      </w:r>
    </w:p>
    <w:p w14:paraId="0314FF84" w14:textId="77777777" w:rsidR="00BD2EA4" w:rsidRPr="00477FF1" w:rsidRDefault="00BD2EA4" w:rsidP="000F6AB8">
      <w:pPr>
        <w:rPr>
          <w:rFonts w:ascii="Cambria" w:hAnsi="Cambria" w:cs="Arial"/>
          <w:bCs/>
          <w:sz w:val="22"/>
          <w:szCs w:val="22"/>
        </w:rPr>
      </w:pPr>
    </w:p>
    <w:p w14:paraId="1324AFA0" w14:textId="77777777" w:rsidR="00633F48" w:rsidRPr="00477FF1" w:rsidRDefault="00633F48" w:rsidP="000F6AB8">
      <w:pPr>
        <w:rPr>
          <w:rFonts w:ascii="Cambria" w:hAnsi="Cambria" w:cs="Arial"/>
          <w:bCs/>
          <w:sz w:val="22"/>
          <w:szCs w:val="22"/>
        </w:rPr>
      </w:pPr>
    </w:p>
    <w:p w14:paraId="579B1C8F" w14:textId="77777777" w:rsidR="006B318F" w:rsidRPr="00FF0FFD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FF0FFD">
        <w:rPr>
          <w:rFonts w:ascii="Cambria" w:hAnsi="Cambria" w:cs="Arial"/>
          <w:b/>
          <w:sz w:val="22"/>
          <w:szCs w:val="22"/>
        </w:rPr>
        <w:t xml:space="preserve">Skarb Państwa – Państwowe Gospodarstwo Leśne Lasy Państwowe </w:t>
      </w:r>
    </w:p>
    <w:p w14:paraId="74A36DDD" w14:textId="77777777" w:rsidR="006B318F" w:rsidRPr="00FF0FFD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FF0FFD">
        <w:rPr>
          <w:rFonts w:ascii="Cambria" w:hAnsi="Cambria" w:cs="Arial"/>
          <w:b/>
          <w:sz w:val="22"/>
          <w:szCs w:val="22"/>
        </w:rPr>
        <w:t xml:space="preserve">Regionalna Dyrekcja Lasów Państwowych (RDLP) we Wrocławiu </w:t>
      </w:r>
    </w:p>
    <w:p w14:paraId="3CBA9A44" w14:textId="77777777" w:rsidR="006B318F" w:rsidRPr="00FF0FFD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FF0FFD">
        <w:rPr>
          <w:rFonts w:ascii="Cambria" w:hAnsi="Cambria" w:cs="Arial"/>
          <w:b/>
          <w:sz w:val="22"/>
          <w:szCs w:val="22"/>
        </w:rPr>
        <w:t xml:space="preserve">ul. Grunwaldzka 90 </w:t>
      </w:r>
    </w:p>
    <w:p w14:paraId="5DBCFA98" w14:textId="77777777" w:rsidR="006B318F" w:rsidRPr="00FF0FFD" w:rsidRDefault="006B318F" w:rsidP="000F6AB8">
      <w:pPr>
        <w:rPr>
          <w:rFonts w:ascii="Cambria" w:hAnsi="Cambria" w:cs="Arial"/>
          <w:b/>
          <w:sz w:val="22"/>
          <w:szCs w:val="22"/>
        </w:rPr>
      </w:pPr>
      <w:r w:rsidRPr="00FF0FFD">
        <w:rPr>
          <w:rFonts w:ascii="Cambria" w:hAnsi="Cambria" w:cs="Arial"/>
          <w:b/>
          <w:sz w:val="22"/>
          <w:szCs w:val="22"/>
        </w:rPr>
        <w:t>50 – 357 Wrocław</w:t>
      </w:r>
    </w:p>
    <w:p w14:paraId="35E67588" w14:textId="77777777" w:rsidR="001A58B7" w:rsidRPr="00477FF1" w:rsidRDefault="001A58B7" w:rsidP="000F6AB8">
      <w:pPr>
        <w:rPr>
          <w:rFonts w:ascii="Cambria" w:hAnsi="Cambria" w:cs="Arial"/>
          <w:bCs/>
          <w:sz w:val="22"/>
          <w:szCs w:val="22"/>
        </w:rPr>
      </w:pPr>
    </w:p>
    <w:p w14:paraId="01725775" w14:textId="77777777" w:rsidR="00633F48" w:rsidRPr="00477FF1" w:rsidRDefault="00633F48" w:rsidP="000F6AB8">
      <w:pPr>
        <w:rPr>
          <w:rFonts w:ascii="Cambria" w:hAnsi="Cambria" w:cs="Arial"/>
          <w:bCs/>
          <w:sz w:val="22"/>
          <w:szCs w:val="22"/>
        </w:rPr>
      </w:pPr>
    </w:p>
    <w:p w14:paraId="6537B3DA" w14:textId="5AB0AD73" w:rsidR="00700A8B" w:rsidRPr="00477FF1" w:rsidRDefault="00BD2EA4" w:rsidP="00381AD4">
      <w:pPr>
        <w:rPr>
          <w:rFonts w:ascii="Cambria" w:hAnsi="Cambria" w:cs="Arial"/>
          <w:bCs/>
          <w:sz w:val="22"/>
          <w:szCs w:val="22"/>
        </w:rPr>
      </w:pPr>
      <w:r w:rsidRPr="00477FF1">
        <w:rPr>
          <w:rFonts w:ascii="Cambria" w:hAnsi="Cambria" w:cs="Arial"/>
          <w:bCs/>
          <w:sz w:val="22"/>
          <w:szCs w:val="22"/>
        </w:rPr>
        <w:t xml:space="preserve">Odpowiadając na ogłoszenie o przetargu nieograniczonym </w:t>
      </w:r>
      <w:r w:rsidR="00BE41F1" w:rsidRPr="00477FF1">
        <w:rPr>
          <w:rFonts w:ascii="Cambria" w:hAnsi="Cambria" w:cs="Arial"/>
          <w:bCs/>
          <w:sz w:val="22"/>
          <w:szCs w:val="22"/>
        </w:rPr>
        <w:t>pn.</w:t>
      </w:r>
      <w:r w:rsidRPr="00477FF1">
        <w:rPr>
          <w:rFonts w:ascii="Cambria" w:hAnsi="Cambria" w:cs="Arial"/>
          <w:bCs/>
          <w:sz w:val="22"/>
          <w:szCs w:val="22"/>
        </w:rPr>
        <w:t xml:space="preserve"> </w:t>
      </w:r>
      <w:r w:rsidR="00B63A28" w:rsidRPr="00477FF1">
        <w:rPr>
          <w:rFonts w:ascii="Cambria" w:hAnsi="Cambria" w:cs="Arial"/>
          <w:bCs/>
          <w:sz w:val="22"/>
          <w:szCs w:val="22"/>
        </w:rPr>
        <w:t>„</w:t>
      </w:r>
      <w:r w:rsidR="00381AD4" w:rsidRPr="00477FF1">
        <w:rPr>
          <w:rFonts w:ascii="Cambria" w:hAnsi="Cambria" w:cs="Arial"/>
          <w:bCs/>
          <w:sz w:val="22"/>
          <w:szCs w:val="22"/>
        </w:rPr>
        <w:t xml:space="preserve">Sporządzenie projektów planów urządzenia lasu dla nadleśnictw Jawor </w:t>
      </w:r>
      <w:r w:rsidR="00381AD4" w:rsidRPr="00477FF1">
        <w:rPr>
          <w:rFonts w:ascii="Cambria" w:hAnsi="Cambria" w:cs="Arial"/>
          <w:bCs/>
          <w:sz w:val="22"/>
          <w:szCs w:val="22"/>
        </w:rPr>
        <w:br/>
        <w:t>i Świeradów oraz operatów siedliskowych dla nadleśnictw Zdroje i Międzylesie”</w:t>
      </w:r>
      <w:r w:rsidR="00B63A28" w:rsidRPr="00477FF1">
        <w:rPr>
          <w:rFonts w:ascii="Cambria" w:hAnsi="Cambria" w:cs="Arial"/>
          <w:bCs/>
          <w:sz w:val="22"/>
          <w:szCs w:val="22"/>
        </w:rPr>
        <w:t>,</w:t>
      </w:r>
      <w:r w:rsidRPr="00477FF1">
        <w:rPr>
          <w:rFonts w:ascii="Cambria" w:hAnsi="Cambria" w:cs="Arial"/>
          <w:bCs/>
          <w:sz w:val="22"/>
          <w:szCs w:val="22"/>
        </w:rPr>
        <w:t xml:space="preserve"> składamy </w:t>
      </w:r>
      <w:r w:rsidR="00635829" w:rsidRPr="00477FF1">
        <w:rPr>
          <w:rFonts w:ascii="Cambria" w:hAnsi="Cambria" w:cs="Arial"/>
          <w:bCs/>
          <w:sz w:val="22"/>
          <w:szCs w:val="22"/>
        </w:rPr>
        <w:t xml:space="preserve">niniejszym ofertę na </w:t>
      </w:r>
      <w:r w:rsidR="00635829" w:rsidRPr="00477FF1">
        <w:rPr>
          <w:rFonts w:ascii="Cambria" w:hAnsi="Cambria" w:cs="Arial"/>
          <w:b/>
          <w:sz w:val="22"/>
          <w:szCs w:val="22"/>
        </w:rPr>
        <w:t>Pakiet</w:t>
      </w:r>
      <w:r w:rsidR="007B775E" w:rsidRPr="00477FF1">
        <w:rPr>
          <w:rFonts w:ascii="Cambria" w:hAnsi="Cambria" w:cs="Arial"/>
          <w:b/>
          <w:sz w:val="22"/>
          <w:szCs w:val="22"/>
        </w:rPr>
        <w:t xml:space="preserve"> nr</w:t>
      </w:r>
      <w:r w:rsidR="00635829" w:rsidRPr="00477FF1">
        <w:rPr>
          <w:rFonts w:ascii="Cambria" w:hAnsi="Cambria" w:cs="Arial"/>
          <w:b/>
          <w:sz w:val="22"/>
          <w:szCs w:val="22"/>
        </w:rPr>
        <w:t xml:space="preserve"> </w:t>
      </w:r>
      <w:r w:rsidR="00AA3CDE" w:rsidRPr="00477FF1">
        <w:rPr>
          <w:rFonts w:ascii="Cambria" w:hAnsi="Cambria" w:cs="Arial"/>
          <w:b/>
          <w:sz w:val="22"/>
          <w:szCs w:val="22"/>
        </w:rPr>
        <w:t>II</w:t>
      </w:r>
      <w:r w:rsidR="00635829" w:rsidRPr="00477FF1">
        <w:rPr>
          <w:rFonts w:ascii="Cambria" w:hAnsi="Cambria" w:cs="Arial"/>
          <w:b/>
          <w:sz w:val="22"/>
          <w:szCs w:val="22"/>
        </w:rPr>
        <w:t>I</w:t>
      </w:r>
      <w:r w:rsidR="00635829" w:rsidRPr="00477FF1">
        <w:rPr>
          <w:rFonts w:ascii="Cambria" w:hAnsi="Cambria" w:cs="Arial"/>
          <w:bCs/>
          <w:sz w:val="22"/>
          <w:szCs w:val="22"/>
        </w:rPr>
        <w:t xml:space="preserve"> </w:t>
      </w:r>
      <w:r w:rsidRPr="00477FF1">
        <w:rPr>
          <w:rFonts w:ascii="Cambria" w:hAnsi="Cambria" w:cs="Arial"/>
          <w:bCs/>
          <w:sz w:val="22"/>
          <w:szCs w:val="22"/>
        </w:rPr>
        <w:t xml:space="preserve">tego zamówienia </w:t>
      </w:r>
      <w:r w:rsidR="00381AD4" w:rsidRPr="00477FF1">
        <w:rPr>
          <w:rFonts w:ascii="Cambria" w:hAnsi="Cambria" w:cs="Arial"/>
          <w:bCs/>
          <w:sz w:val="22"/>
          <w:szCs w:val="22"/>
        </w:rPr>
        <w:br/>
      </w:r>
      <w:r w:rsidRPr="00477FF1">
        <w:rPr>
          <w:rFonts w:ascii="Cambria" w:hAnsi="Cambria" w:cs="Arial"/>
          <w:bCs/>
          <w:sz w:val="22"/>
          <w:szCs w:val="22"/>
        </w:rPr>
        <w:t>i oferujemy następujące ceny jednostkowe za usługi wchodzące w skład tej części zamówienia:</w:t>
      </w:r>
    </w:p>
    <w:p w14:paraId="24FB9D0C" w14:textId="77777777" w:rsidR="001251D2" w:rsidRPr="00477FF1" w:rsidRDefault="001251D2" w:rsidP="000F6AB8">
      <w:pPr>
        <w:rPr>
          <w:rFonts w:ascii="Cambria" w:hAnsi="Cambria" w:cs="Arial"/>
          <w:bCs/>
          <w:sz w:val="22"/>
          <w:szCs w:val="22"/>
        </w:rPr>
      </w:pPr>
    </w:p>
    <w:p w14:paraId="0140F1D0" w14:textId="77777777" w:rsidR="00633F48" w:rsidRPr="00477FF1" w:rsidRDefault="00633F48" w:rsidP="000F6AB8">
      <w:pPr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61"/>
        <w:gridCol w:w="4268"/>
        <w:gridCol w:w="755"/>
        <w:gridCol w:w="1113"/>
        <w:gridCol w:w="1439"/>
        <w:gridCol w:w="1694"/>
        <w:gridCol w:w="975"/>
        <w:gridCol w:w="1414"/>
        <w:gridCol w:w="1810"/>
      </w:tblGrid>
      <w:tr w:rsidR="001A58B7" w:rsidRPr="00477FF1" w14:paraId="05DF0A20" w14:textId="77777777" w:rsidTr="00633F48">
        <w:tc>
          <w:tcPr>
            <w:tcW w:w="14029" w:type="dxa"/>
            <w:gridSpan w:val="9"/>
            <w:vAlign w:val="center"/>
          </w:tcPr>
          <w:p w14:paraId="63C48995" w14:textId="01CE0157" w:rsidR="001A58B7" w:rsidRPr="00477FF1" w:rsidRDefault="006C3D07" w:rsidP="00BE41F1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S</w:t>
            </w:r>
            <w:r w:rsidR="00FD30D4" w:rsidRPr="00477FF1">
              <w:rPr>
                <w:rFonts w:ascii="Cambria" w:hAnsi="Cambria" w:cs="Arial"/>
                <w:bCs/>
                <w:sz w:val="22"/>
                <w:szCs w:val="22"/>
              </w:rPr>
              <w:t>porządzenie operatu siedli</w:t>
            </w:r>
            <w:r w:rsidR="00AA3CDE" w:rsidRPr="00477FF1">
              <w:rPr>
                <w:rFonts w:ascii="Cambria" w:hAnsi="Cambria" w:cs="Arial"/>
                <w:bCs/>
                <w:sz w:val="22"/>
                <w:szCs w:val="22"/>
              </w:rPr>
              <w:t xml:space="preserve">skowego dla Nadleśnictwa </w:t>
            </w:r>
            <w:r w:rsidR="00381AD4" w:rsidRPr="00477FF1">
              <w:rPr>
                <w:rFonts w:ascii="Cambria" w:hAnsi="Cambria" w:cs="Arial"/>
                <w:bCs/>
                <w:sz w:val="22"/>
                <w:szCs w:val="22"/>
              </w:rPr>
              <w:t>Zdroje</w:t>
            </w:r>
            <w:r w:rsidR="00AA3CDE" w:rsidRPr="00477FF1">
              <w:rPr>
                <w:rFonts w:ascii="Cambria" w:hAnsi="Cambria" w:cs="Arial"/>
                <w:bCs/>
                <w:sz w:val="22"/>
                <w:szCs w:val="22"/>
              </w:rPr>
              <w:t xml:space="preserve"> według stanu na 01.01.202</w:t>
            </w:r>
            <w:r w:rsidR="00381AD4" w:rsidRPr="00477FF1">
              <w:rPr>
                <w:rFonts w:ascii="Cambria" w:hAnsi="Cambria" w:cs="Arial"/>
                <w:bCs/>
                <w:sz w:val="22"/>
                <w:szCs w:val="22"/>
              </w:rPr>
              <w:t>8</w:t>
            </w:r>
          </w:p>
        </w:tc>
      </w:tr>
      <w:tr w:rsidR="001A58B7" w:rsidRPr="00477FF1" w14:paraId="41F0C974" w14:textId="77777777" w:rsidTr="00DE5499">
        <w:tc>
          <w:tcPr>
            <w:tcW w:w="561" w:type="dxa"/>
            <w:vAlign w:val="center"/>
          </w:tcPr>
          <w:p w14:paraId="58941DCD" w14:textId="77777777" w:rsidR="001A58B7" w:rsidRPr="00477FF1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4268" w:type="dxa"/>
            <w:vAlign w:val="center"/>
          </w:tcPr>
          <w:p w14:paraId="454839CF" w14:textId="77777777" w:rsidR="001A58B7" w:rsidRPr="00477FF1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Wyszczególnienie</w:t>
            </w:r>
          </w:p>
        </w:tc>
        <w:tc>
          <w:tcPr>
            <w:tcW w:w="755" w:type="dxa"/>
            <w:vAlign w:val="center"/>
          </w:tcPr>
          <w:p w14:paraId="7EDE8918" w14:textId="77777777" w:rsidR="001A58B7" w:rsidRPr="00477FF1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Jedn.</w:t>
            </w:r>
          </w:p>
        </w:tc>
        <w:tc>
          <w:tcPr>
            <w:tcW w:w="1113" w:type="dxa"/>
            <w:vAlign w:val="center"/>
          </w:tcPr>
          <w:p w14:paraId="3A3E6830" w14:textId="77777777" w:rsidR="001A58B7" w:rsidRPr="00477FF1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Ilość</w:t>
            </w:r>
          </w:p>
        </w:tc>
        <w:tc>
          <w:tcPr>
            <w:tcW w:w="1439" w:type="dxa"/>
            <w:vAlign w:val="center"/>
          </w:tcPr>
          <w:p w14:paraId="072FC6B1" w14:textId="77777777" w:rsidR="001A58B7" w:rsidRPr="00477FF1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Cena jednostkowa netto w PLN</w:t>
            </w:r>
          </w:p>
        </w:tc>
        <w:tc>
          <w:tcPr>
            <w:tcW w:w="1694" w:type="dxa"/>
            <w:vAlign w:val="center"/>
          </w:tcPr>
          <w:p w14:paraId="4EE63231" w14:textId="77777777" w:rsidR="001A58B7" w:rsidRPr="00477FF1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Wartość całkowita netto w PLN</w:t>
            </w:r>
          </w:p>
        </w:tc>
        <w:tc>
          <w:tcPr>
            <w:tcW w:w="975" w:type="dxa"/>
            <w:vAlign w:val="center"/>
          </w:tcPr>
          <w:p w14:paraId="70205CFC" w14:textId="77777777" w:rsidR="001A58B7" w:rsidRPr="00477FF1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Stawka VAT</w:t>
            </w:r>
          </w:p>
        </w:tc>
        <w:tc>
          <w:tcPr>
            <w:tcW w:w="1414" w:type="dxa"/>
            <w:vAlign w:val="center"/>
          </w:tcPr>
          <w:p w14:paraId="249C31ED" w14:textId="77777777" w:rsidR="001A58B7" w:rsidRPr="00477FF1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Wartość VAT w PLN</w:t>
            </w:r>
          </w:p>
        </w:tc>
        <w:tc>
          <w:tcPr>
            <w:tcW w:w="1810" w:type="dxa"/>
            <w:vAlign w:val="center"/>
          </w:tcPr>
          <w:p w14:paraId="173406AD" w14:textId="77777777" w:rsidR="001A58B7" w:rsidRPr="00477FF1" w:rsidRDefault="001A58B7" w:rsidP="001A58B7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Wartość całkowita brutto w PLN</w:t>
            </w:r>
          </w:p>
        </w:tc>
      </w:tr>
      <w:tr w:rsidR="00255F39" w:rsidRPr="00477FF1" w14:paraId="2BFD6163" w14:textId="77777777" w:rsidTr="00926A63">
        <w:tc>
          <w:tcPr>
            <w:tcW w:w="14029" w:type="dxa"/>
            <w:gridSpan w:val="9"/>
          </w:tcPr>
          <w:p w14:paraId="69C0FED7" w14:textId="440E0E85" w:rsidR="00255F39" w:rsidRPr="00477FF1" w:rsidRDefault="00255F39" w:rsidP="00255F39">
            <w:pPr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/>
                <w:sz w:val="22"/>
                <w:szCs w:val="22"/>
              </w:rPr>
              <w:t>Operat siedliskowy</w:t>
            </w:r>
          </w:p>
        </w:tc>
      </w:tr>
      <w:tr w:rsidR="00FD30D4" w:rsidRPr="00477FF1" w14:paraId="5CFE34BA" w14:textId="77777777" w:rsidTr="003B0136">
        <w:tc>
          <w:tcPr>
            <w:tcW w:w="561" w:type="dxa"/>
          </w:tcPr>
          <w:p w14:paraId="03777888" w14:textId="0AE184B1" w:rsidR="00FD30D4" w:rsidRPr="00477FF1" w:rsidRDefault="00255F39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1</w:t>
            </w:r>
          </w:p>
        </w:tc>
        <w:tc>
          <w:tcPr>
            <w:tcW w:w="4268" w:type="dxa"/>
          </w:tcPr>
          <w:p w14:paraId="1957AC23" w14:textId="314F2EB7" w:rsidR="00FD30D4" w:rsidRPr="00477FF1" w:rsidRDefault="00FD30D4" w:rsidP="00255F39">
            <w:pPr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sz w:val="22"/>
                <w:szCs w:val="22"/>
              </w:rPr>
              <w:t>Kameralne prace przygotowawcze</w:t>
            </w:r>
          </w:p>
        </w:tc>
        <w:tc>
          <w:tcPr>
            <w:tcW w:w="755" w:type="dxa"/>
          </w:tcPr>
          <w:p w14:paraId="53736D11" w14:textId="45BFE4CB" w:rsidR="00FD30D4" w:rsidRPr="00477FF1" w:rsidRDefault="00FD30D4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1113" w:type="dxa"/>
          </w:tcPr>
          <w:p w14:paraId="0E2C016A" w14:textId="107E345A" w:rsidR="00FD30D4" w:rsidRPr="00477FF1" w:rsidRDefault="00381AD4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9 900</w:t>
            </w:r>
          </w:p>
        </w:tc>
        <w:tc>
          <w:tcPr>
            <w:tcW w:w="1439" w:type="dxa"/>
          </w:tcPr>
          <w:p w14:paraId="493F09FC" w14:textId="77777777" w:rsidR="00FD30D4" w:rsidRPr="00477FF1" w:rsidRDefault="00FD30D4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</w:tcPr>
          <w:p w14:paraId="126EF785" w14:textId="77777777" w:rsidR="00FD30D4" w:rsidRPr="00477FF1" w:rsidRDefault="00FD30D4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461A5D2B" w14:textId="6FAA5196" w:rsidR="00FD30D4" w:rsidRPr="00477FF1" w:rsidRDefault="00FD30D4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414" w:type="dxa"/>
            <w:vAlign w:val="center"/>
          </w:tcPr>
          <w:p w14:paraId="7C7508C5" w14:textId="77777777" w:rsidR="00FD30D4" w:rsidRPr="00477FF1" w:rsidRDefault="00FD30D4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30DE58B7" w14:textId="77777777" w:rsidR="00FD30D4" w:rsidRPr="00477FF1" w:rsidRDefault="00FD30D4" w:rsidP="00FD30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81AD4" w:rsidRPr="00477FF1" w14:paraId="4A1A76FC" w14:textId="77777777" w:rsidTr="003B0136">
        <w:tc>
          <w:tcPr>
            <w:tcW w:w="561" w:type="dxa"/>
          </w:tcPr>
          <w:p w14:paraId="435BD74F" w14:textId="26C2223B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2</w:t>
            </w:r>
          </w:p>
        </w:tc>
        <w:tc>
          <w:tcPr>
            <w:tcW w:w="4268" w:type="dxa"/>
          </w:tcPr>
          <w:p w14:paraId="355FD368" w14:textId="19249E7B" w:rsidR="00381AD4" w:rsidRPr="00477FF1" w:rsidRDefault="00381AD4" w:rsidP="00381AD4">
            <w:pPr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sz w:val="22"/>
                <w:szCs w:val="22"/>
              </w:rPr>
              <w:t>Rozpoznanie obiektu w terenie, założenie i opis typologicznych powierzchni siedliskowych</w:t>
            </w:r>
          </w:p>
        </w:tc>
        <w:tc>
          <w:tcPr>
            <w:tcW w:w="755" w:type="dxa"/>
          </w:tcPr>
          <w:p w14:paraId="383E113A" w14:textId="5FFBFE22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1113" w:type="dxa"/>
          </w:tcPr>
          <w:p w14:paraId="4027ACBF" w14:textId="689EF3ED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9 900</w:t>
            </w:r>
          </w:p>
        </w:tc>
        <w:tc>
          <w:tcPr>
            <w:tcW w:w="1439" w:type="dxa"/>
          </w:tcPr>
          <w:p w14:paraId="4D1AEA96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</w:tcPr>
          <w:p w14:paraId="1CA6561C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34422CF1" w14:textId="0386A5BF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414" w:type="dxa"/>
            <w:vAlign w:val="center"/>
          </w:tcPr>
          <w:p w14:paraId="69C2D8F0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730962A6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81AD4" w:rsidRPr="00477FF1" w14:paraId="7986534F" w14:textId="77777777" w:rsidTr="003B0136">
        <w:tc>
          <w:tcPr>
            <w:tcW w:w="561" w:type="dxa"/>
          </w:tcPr>
          <w:p w14:paraId="18D7335A" w14:textId="3A736DF5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3</w:t>
            </w:r>
          </w:p>
        </w:tc>
        <w:tc>
          <w:tcPr>
            <w:tcW w:w="4268" w:type="dxa"/>
          </w:tcPr>
          <w:p w14:paraId="12D9AFAE" w14:textId="37E4537C" w:rsidR="00381AD4" w:rsidRPr="00477FF1" w:rsidRDefault="00381AD4" w:rsidP="00381AD4">
            <w:pPr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sz w:val="22"/>
                <w:szCs w:val="22"/>
              </w:rPr>
              <w:t>Wykonanie analiz laboratoryjnych</w:t>
            </w:r>
          </w:p>
        </w:tc>
        <w:tc>
          <w:tcPr>
            <w:tcW w:w="755" w:type="dxa"/>
          </w:tcPr>
          <w:p w14:paraId="44357197" w14:textId="1D23228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1113" w:type="dxa"/>
          </w:tcPr>
          <w:p w14:paraId="51537D5B" w14:textId="1CA7F6AB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9 900</w:t>
            </w:r>
          </w:p>
        </w:tc>
        <w:tc>
          <w:tcPr>
            <w:tcW w:w="1439" w:type="dxa"/>
          </w:tcPr>
          <w:p w14:paraId="0AFCDB30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</w:tcPr>
          <w:p w14:paraId="21716CB9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1764B619" w14:textId="0A318FF0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414" w:type="dxa"/>
            <w:vAlign w:val="center"/>
          </w:tcPr>
          <w:p w14:paraId="0DAA9C1A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65333BB4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81AD4" w:rsidRPr="00477FF1" w14:paraId="358DC753" w14:textId="77777777" w:rsidTr="003B0136">
        <w:tc>
          <w:tcPr>
            <w:tcW w:w="561" w:type="dxa"/>
          </w:tcPr>
          <w:p w14:paraId="766ECE38" w14:textId="0054873B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4</w:t>
            </w:r>
          </w:p>
        </w:tc>
        <w:tc>
          <w:tcPr>
            <w:tcW w:w="4268" w:type="dxa"/>
          </w:tcPr>
          <w:p w14:paraId="13EA2160" w14:textId="67CD031E" w:rsidR="00381AD4" w:rsidRPr="00477FF1" w:rsidRDefault="00381AD4" w:rsidP="00381AD4">
            <w:pPr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eastAsiaTheme="minorHAnsi" w:hAnsi="Cambria" w:cs="CIDFont+F1"/>
                <w:sz w:val="22"/>
                <w:szCs w:val="22"/>
                <w:lang w:eastAsia="en-US"/>
              </w:rPr>
              <w:t xml:space="preserve">Kartowanie siedlisk leśnych i opisanie zespołów lub zbiorowisk roślinnych, </w:t>
            </w:r>
            <w:r w:rsidRPr="00477FF1">
              <w:rPr>
                <w:rFonts w:ascii="Cambria" w:eastAsiaTheme="minorHAnsi" w:hAnsi="Cambria" w:cs="CIDFont+F1"/>
                <w:sz w:val="22"/>
                <w:szCs w:val="22"/>
                <w:lang w:eastAsia="en-US"/>
              </w:rPr>
              <w:lastRenderedPageBreak/>
              <w:t>uzupełnienie zdjęć fitosocjologicznych, uzupełnienie diagnozy</w:t>
            </w:r>
          </w:p>
        </w:tc>
        <w:tc>
          <w:tcPr>
            <w:tcW w:w="755" w:type="dxa"/>
          </w:tcPr>
          <w:p w14:paraId="180F0A10" w14:textId="44A980EA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lastRenderedPageBreak/>
              <w:t>ha</w:t>
            </w:r>
          </w:p>
        </w:tc>
        <w:tc>
          <w:tcPr>
            <w:tcW w:w="1113" w:type="dxa"/>
          </w:tcPr>
          <w:p w14:paraId="1401C568" w14:textId="412118F0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9 900</w:t>
            </w:r>
          </w:p>
        </w:tc>
        <w:tc>
          <w:tcPr>
            <w:tcW w:w="1439" w:type="dxa"/>
          </w:tcPr>
          <w:p w14:paraId="22FEE619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</w:tcPr>
          <w:p w14:paraId="27CE1337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27C3FF6C" w14:textId="2365A9D6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414" w:type="dxa"/>
            <w:vAlign w:val="center"/>
          </w:tcPr>
          <w:p w14:paraId="252A8EEE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6CB9F8E1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81AD4" w:rsidRPr="00477FF1" w14:paraId="00FB19FF" w14:textId="77777777" w:rsidTr="003B0136">
        <w:tc>
          <w:tcPr>
            <w:tcW w:w="561" w:type="dxa"/>
          </w:tcPr>
          <w:p w14:paraId="65744775" w14:textId="15F9C99D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5</w:t>
            </w:r>
          </w:p>
        </w:tc>
        <w:tc>
          <w:tcPr>
            <w:tcW w:w="4268" w:type="dxa"/>
          </w:tcPr>
          <w:p w14:paraId="38E63942" w14:textId="507953DE" w:rsidR="00381AD4" w:rsidRPr="00477FF1" w:rsidRDefault="00381AD4" w:rsidP="00381AD4">
            <w:pPr>
              <w:jc w:val="left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sz w:val="22"/>
                <w:szCs w:val="22"/>
              </w:rPr>
              <w:t>Prace zakończeniowe, sporządzenie materiałów kartograficznych, wykonanie części opisowej dokumentacji siedliskowej, sporządzenie operatów siedliskowych dla leśniczych</w:t>
            </w:r>
          </w:p>
        </w:tc>
        <w:tc>
          <w:tcPr>
            <w:tcW w:w="755" w:type="dxa"/>
          </w:tcPr>
          <w:p w14:paraId="732F6613" w14:textId="4C4B1D6A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ha</w:t>
            </w:r>
          </w:p>
        </w:tc>
        <w:tc>
          <w:tcPr>
            <w:tcW w:w="1113" w:type="dxa"/>
          </w:tcPr>
          <w:p w14:paraId="7C6BE394" w14:textId="52AB2689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9 900</w:t>
            </w:r>
          </w:p>
        </w:tc>
        <w:tc>
          <w:tcPr>
            <w:tcW w:w="1439" w:type="dxa"/>
          </w:tcPr>
          <w:p w14:paraId="5206AE8F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694" w:type="dxa"/>
          </w:tcPr>
          <w:p w14:paraId="65637F49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3516FD78" w14:textId="349932BE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8%</w:t>
            </w:r>
          </w:p>
        </w:tc>
        <w:tc>
          <w:tcPr>
            <w:tcW w:w="1414" w:type="dxa"/>
            <w:vAlign w:val="center"/>
          </w:tcPr>
          <w:p w14:paraId="4E06B84A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72D8C499" w14:textId="77777777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81AD4" w:rsidRPr="00477FF1" w14:paraId="2139FA2C" w14:textId="77777777" w:rsidTr="00DE5499">
        <w:tc>
          <w:tcPr>
            <w:tcW w:w="8136" w:type="dxa"/>
            <w:gridSpan w:val="5"/>
            <w:vAlign w:val="center"/>
          </w:tcPr>
          <w:p w14:paraId="08C57510" w14:textId="77777777" w:rsidR="00381AD4" w:rsidRPr="00477FF1" w:rsidRDefault="00381AD4" w:rsidP="00381AD4">
            <w:pPr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Cena łączna netto w PLN</w:t>
            </w:r>
          </w:p>
        </w:tc>
        <w:tc>
          <w:tcPr>
            <w:tcW w:w="1694" w:type="dxa"/>
            <w:vAlign w:val="center"/>
          </w:tcPr>
          <w:p w14:paraId="1A288D1A" w14:textId="77777777" w:rsidR="00381AD4" w:rsidRPr="00477FF1" w:rsidRDefault="00381AD4" w:rsidP="00381AD4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975" w:type="dxa"/>
            <w:vAlign w:val="center"/>
          </w:tcPr>
          <w:p w14:paraId="20B9F151" w14:textId="1D06E888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1414" w:type="dxa"/>
            <w:vAlign w:val="center"/>
          </w:tcPr>
          <w:p w14:paraId="186B8639" w14:textId="2D135B76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1810" w:type="dxa"/>
            <w:vAlign w:val="center"/>
          </w:tcPr>
          <w:p w14:paraId="7008EB5B" w14:textId="5AA87E3B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</w:tr>
      <w:tr w:rsidR="00381AD4" w:rsidRPr="00477FF1" w14:paraId="78C7E303" w14:textId="77777777" w:rsidTr="00DE5499">
        <w:tc>
          <w:tcPr>
            <w:tcW w:w="8136" w:type="dxa"/>
            <w:gridSpan w:val="5"/>
            <w:vAlign w:val="center"/>
          </w:tcPr>
          <w:p w14:paraId="483F240E" w14:textId="77777777" w:rsidR="00381AD4" w:rsidRPr="00477FF1" w:rsidRDefault="00381AD4" w:rsidP="00381AD4">
            <w:pPr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Cena łączna brutto w PLN</w:t>
            </w:r>
          </w:p>
        </w:tc>
        <w:tc>
          <w:tcPr>
            <w:tcW w:w="1694" w:type="dxa"/>
            <w:vAlign w:val="center"/>
          </w:tcPr>
          <w:p w14:paraId="3956FE29" w14:textId="0CFF7866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975" w:type="dxa"/>
            <w:vAlign w:val="center"/>
          </w:tcPr>
          <w:p w14:paraId="596132E6" w14:textId="3FBAA829" w:rsidR="00381AD4" w:rsidRPr="00477FF1" w:rsidRDefault="00381AD4" w:rsidP="00381AD4">
            <w:pPr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477FF1">
              <w:rPr>
                <w:rFonts w:ascii="Cambria" w:hAnsi="Cambria" w:cs="Arial"/>
                <w:bCs/>
                <w:sz w:val="22"/>
                <w:szCs w:val="22"/>
              </w:rPr>
              <w:t>x</w:t>
            </w:r>
          </w:p>
        </w:tc>
        <w:tc>
          <w:tcPr>
            <w:tcW w:w="1414" w:type="dxa"/>
            <w:vAlign w:val="center"/>
          </w:tcPr>
          <w:p w14:paraId="00EA90C1" w14:textId="77777777" w:rsidR="00381AD4" w:rsidRPr="00477FF1" w:rsidRDefault="00381AD4" w:rsidP="00381AD4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10" w:type="dxa"/>
            <w:vAlign w:val="center"/>
          </w:tcPr>
          <w:p w14:paraId="41BFDE81" w14:textId="77777777" w:rsidR="00381AD4" w:rsidRPr="00477FF1" w:rsidRDefault="00381AD4" w:rsidP="00381AD4">
            <w:pPr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BDB6F98" w14:textId="4411775C" w:rsidR="00CC4781" w:rsidRPr="00477FF1" w:rsidRDefault="00CC4781" w:rsidP="002A359E">
      <w:pPr>
        <w:jc w:val="left"/>
        <w:rPr>
          <w:rFonts w:ascii="Cambria" w:hAnsi="Cambria" w:cs="Arial"/>
          <w:bCs/>
          <w:sz w:val="22"/>
          <w:szCs w:val="22"/>
          <w:u w:val="single"/>
        </w:rPr>
      </w:pPr>
    </w:p>
    <w:p w14:paraId="6D1CDDBC" w14:textId="57112ADB" w:rsidR="00CC4781" w:rsidRPr="00477FF1" w:rsidRDefault="00CC4781" w:rsidP="002A359E">
      <w:pPr>
        <w:jc w:val="left"/>
        <w:rPr>
          <w:rFonts w:ascii="Cambria" w:hAnsi="Cambria" w:cs="Arial"/>
          <w:bCs/>
          <w:sz w:val="22"/>
          <w:szCs w:val="22"/>
          <w:u w:val="single"/>
        </w:rPr>
      </w:pPr>
    </w:p>
    <w:p w14:paraId="48A5F6C3" w14:textId="3D302511" w:rsidR="00CC4781" w:rsidRPr="00477FF1" w:rsidRDefault="00CC4781" w:rsidP="00E90F6F">
      <w:pPr>
        <w:ind w:left="7655"/>
        <w:jc w:val="left"/>
        <w:rPr>
          <w:rFonts w:ascii="Cambria" w:hAnsi="Cambria" w:cs="Arial"/>
          <w:bCs/>
          <w:sz w:val="22"/>
          <w:szCs w:val="22"/>
          <w:u w:val="single"/>
        </w:rPr>
      </w:pPr>
    </w:p>
    <w:p w14:paraId="7B0AE1CD" w14:textId="6B857380" w:rsidR="00FD30D4" w:rsidRPr="00477FF1" w:rsidRDefault="00FD30D4" w:rsidP="00E90F6F">
      <w:pPr>
        <w:ind w:left="7655"/>
        <w:jc w:val="left"/>
        <w:rPr>
          <w:rFonts w:ascii="Cambria" w:hAnsi="Cambria" w:cs="Arial"/>
          <w:bCs/>
          <w:sz w:val="22"/>
          <w:szCs w:val="22"/>
          <w:u w:val="single"/>
        </w:rPr>
      </w:pPr>
    </w:p>
    <w:p w14:paraId="7E69B482" w14:textId="77777777" w:rsidR="00E90F6F" w:rsidRPr="00477FF1" w:rsidRDefault="00E90F6F" w:rsidP="00E428E3">
      <w:pPr>
        <w:jc w:val="left"/>
        <w:rPr>
          <w:rFonts w:ascii="Cambria" w:hAnsi="Cambria" w:cs="Arial"/>
          <w:bCs/>
          <w:sz w:val="22"/>
          <w:szCs w:val="22"/>
          <w:u w:val="single"/>
        </w:rPr>
      </w:pPr>
    </w:p>
    <w:p w14:paraId="716FE256" w14:textId="77777777" w:rsidR="00F5578D" w:rsidRPr="00477FF1" w:rsidRDefault="00F5578D" w:rsidP="00BA3B84">
      <w:pPr>
        <w:spacing w:before="120"/>
        <w:ind w:left="7655"/>
        <w:jc w:val="left"/>
        <w:rPr>
          <w:rFonts w:ascii="Cambria" w:hAnsi="Cambria" w:cs="Arial"/>
          <w:bCs/>
          <w:i/>
          <w:sz w:val="22"/>
          <w:szCs w:val="22"/>
        </w:rPr>
      </w:pPr>
      <w:bookmarkStart w:id="0" w:name="_Hlk60047166"/>
      <w:r w:rsidRPr="00477FF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477FF1">
        <w:rPr>
          <w:rFonts w:ascii="Cambria" w:hAnsi="Cambria" w:cs="Arial"/>
          <w:bCs/>
          <w:i/>
          <w:sz w:val="22"/>
          <w:szCs w:val="22"/>
        </w:rPr>
        <w:tab/>
      </w:r>
      <w:r w:rsidRPr="00477FF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477FF1">
        <w:rPr>
          <w:rFonts w:ascii="Cambria" w:hAnsi="Cambria" w:cs="Arial"/>
          <w:bCs/>
          <w:i/>
          <w:sz w:val="22"/>
          <w:szCs w:val="22"/>
        </w:rPr>
        <w:br/>
        <w:t>kwalifikowanym podpisem elektronicznym)</w:t>
      </w:r>
      <w:bookmarkEnd w:id="0"/>
    </w:p>
    <w:p w14:paraId="11D78AE8" w14:textId="77777777" w:rsidR="006C3D07" w:rsidRPr="00477FF1" w:rsidRDefault="006C3D07" w:rsidP="0042106D">
      <w:pPr>
        <w:jc w:val="center"/>
        <w:rPr>
          <w:rFonts w:ascii="Cambria" w:hAnsi="Cambria" w:cs="Arial"/>
          <w:bCs/>
          <w:sz w:val="22"/>
          <w:szCs w:val="22"/>
        </w:rPr>
      </w:pPr>
    </w:p>
    <w:sectPr w:rsidR="006C3D07" w:rsidRPr="00477FF1" w:rsidSect="001A58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5B0BB" w14:textId="77777777" w:rsidR="006766C2" w:rsidRDefault="006766C2" w:rsidP="002D0E41">
      <w:r>
        <w:separator/>
      </w:r>
    </w:p>
  </w:endnote>
  <w:endnote w:type="continuationSeparator" w:id="0">
    <w:p w14:paraId="1A0A0045" w14:textId="77777777" w:rsidR="006766C2" w:rsidRDefault="006766C2" w:rsidP="002D0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FAF21" w14:textId="77777777" w:rsidR="00633E92" w:rsidRDefault="00633E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894D1" w14:textId="4888BA91" w:rsidR="00801216" w:rsidRPr="00493FE8" w:rsidRDefault="00801216" w:rsidP="002D0E41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2D0E41">
      <w:rPr>
        <w:rFonts w:ascii="Arial" w:hAnsi="Arial" w:cs="Arial"/>
        <w:sz w:val="16"/>
        <w:szCs w:val="16"/>
      </w:rPr>
      <w:fldChar w:fldCharType="begin"/>
    </w:r>
    <w:r w:rsidRPr="002D0E41">
      <w:rPr>
        <w:rFonts w:ascii="Arial" w:hAnsi="Arial" w:cs="Arial"/>
        <w:sz w:val="16"/>
        <w:szCs w:val="16"/>
      </w:rPr>
      <w:instrText>PAGE   \* MERGEFORMAT</w:instrText>
    </w:r>
    <w:r w:rsidRPr="002D0E41">
      <w:rPr>
        <w:rFonts w:ascii="Arial" w:hAnsi="Arial" w:cs="Arial"/>
        <w:sz w:val="16"/>
        <w:szCs w:val="16"/>
      </w:rPr>
      <w:fldChar w:fldCharType="separate"/>
    </w:r>
    <w:r w:rsidR="009E4227">
      <w:rPr>
        <w:rFonts w:ascii="Arial" w:hAnsi="Arial" w:cs="Arial"/>
        <w:noProof/>
        <w:sz w:val="16"/>
        <w:szCs w:val="16"/>
      </w:rPr>
      <w:t>2</w:t>
    </w:r>
    <w:r w:rsidRPr="002D0E41">
      <w:rPr>
        <w:rFonts w:ascii="Arial" w:hAnsi="Arial" w:cs="Arial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</w:t>
    </w:r>
    <w:r w:rsidRPr="002D0E41">
      <w:rPr>
        <w:rFonts w:ascii="Arial" w:hAnsi="Arial" w:cs="Arial"/>
        <w:sz w:val="16"/>
        <w:szCs w:val="16"/>
      </w:rPr>
      <w:t xml:space="preserve">| </w:t>
    </w:r>
    <w:r w:rsidRPr="002D0E41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F71C1B0" w14:textId="77777777" w:rsidR="00801216" w:rsidRDefault="008012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7BEA6" w14:textId="77777777" w:rsidR="00633E92" w:rsidRDefault="00633E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88249" w14:textId="77777777" w:rsidR="006766C2" w:rsidRDefault="006766C2" w:rsidP="002D0E41">
      <w:r>
        <w:separator/>
      </w:r>
    </w:p>
  </w:footnote>
  <w:footnote w:type="continuationSeparator" w:id="0">
    <w:p w14:paraId="18B01899" w14:textId="77777777" w:rsidR="006766C2" w:rsidRDefault="006766C2" w:rsidP="002D0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8C75C" w14:textId="77777777" w:rsidR="00633E92" w:rsidRDefault="00633E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F48D" w14:textId="50190CB1" w:rsidR="00441CCA" w:rsidRDefault="00441CCA" w:rsidP="00441CCA">
    <w:pPr>
      <w:pStyle w:val="Nagwek"/>
    </w:pPr>
    <w:r>
      <w:t>EB.270.</w:t>
    </w:r>
    <w:r w:rsidR="00381AD4">
      <w:t>22</w:t>
    </w:r>
    <w:r>
      <w:t>.202</w:t>
    </w:r>
    <w:r w:rsidR="00633E92">
      <w:t>5</w:t>
    </w:r>
  </w:p>
  <w:p w14:paraId="1E6B8347" w14:textId="6D9BEB9E" w:rsidR="00CF4F92" w:rsidRPr="00441CCA" w:rsidRDefault="00CF4F92" w:rsidP="00441CC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42137" w14:textId="77777777" w:rsidR="00633E92" w:rsidRDefault="00633E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1F519E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D15030"/>
    <w:multiLevelType w:val="hybridMultilevel"/>
    <w:tmpl w:val="22BA84E0"/>
    <w:lvl w:ilvl="0" w:tplc="534263E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03D526B8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695EF1"/>
    <w:multiLevelType w:val="hybridMultilevel"/>
    <w:tmpl w:val="8C9A90A8"/>
    <w:lvl w:ilvl="0" w:tplc="E102B4B8">
      <w:start w:val="1"/>
      <w:numFmt w:val="decimal"/>
      <w:lvlText w:val="%1)"/>
      <w:lvlJc w:val="left"/>
      <w:pPr>
        <w:ind w:left="1429" w:hanging="72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4E60E6D"/>
    <w:multiLevelType w:val="hybridMultilevel"/>
    <w:tmpl w:val="7A4E9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5065F00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05EF5598"/>
    <w:multiLevelType w:val="hybridMultilevel"/>
    <w:tmpl w:val="059805AE"/>
    <w:lvl w:ilvl="0" w:tplc="7CFA1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0D01121F"/>
    <w:multiLevelType w:val="hybridMultilevel"/>
    <w:tmpl w:val="A48AE6A4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8" w15:restartNumberingAfterBreak="0">
    <w:nsid w:val="11CA14E2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1D626FEA"/>
    <w:multiLevelType w:val="hybridMultilevel"/>
    <w:tmpl w:val="6000567E"/>
    <w:lvl w:ilvl="0" w:tplc="ABA4547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1FC629F5"/>
    <w:multiLevelType w:val="multilevel"/>
    <w:tmpl w:val="2C225A12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21" w15:restartNumberingAfterBreak="0">
    <w:nsid w:val="21462025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2" w15:restartNumberingAfterBreak="0">
    <w:nsid w:val="217E1A56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2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26C45713"/>
    <w:multiLevelType w:val="multilevel"/>
    <w:tmpl w:val="152EF6A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5" w15:restartNumberingAfterBreak="0">
    <w:nsid w:val="29525CE5"/>
    <w:multiLevelType w:val="hybridMultilevel"/>
    <w:tmpl w:val="491E5AB2"/>
    <w:lvl w:ilvl="0" w:tplc="0BE6F4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BEE12E6"/>
    <w:multiLevelType w:val="hybridMultilevel"/>
    <w:tmpl w:val="059805AE"/>
    <w:lvl w:ilvl="0" w:tplc="7CFA11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D6953B5"/>
    <w:multiLevelType w:val="hybridMultilevel"/>
    <w:tmpl w:val="FCCCA4FC"/>
    <w:lvl w:ilvl="0" w:tplc="C7B8679C">
      <w:start w:val="1"/>
      <w:numFmt w:val="upperRoman"/>
      <w:lvlText w:val="%1)"/>
      <w:lvlJc w:val="left"/>
      <w:pPr>
        <w:ind w:left="285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FD120E1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24405EA"/>
    <w:multiLevelType w:val="multilevel"/>
    <w:tmpl w:val="39524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138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196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4614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567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709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8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566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984" w:hanging="2160"/>
      </w:pPr>
      <w:rPr>
        <w:rFonts w:hint="default"/>
        <w:b/>
      </w:rPr>
    </w:lvl>
  </w:abstractNum>
  <w:abstractNum w:abstractNumId="30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3EBA1B1A"/>
    <w:multiLevelType w:val="multilevel"/>
    <w:tmpl w:val="D2CEBD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678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3" w15:restartNumberingAfterBreak="0">
    <w:nsid w:val="42B854B4"/>
    <w:multiLevelType w:val="multilevel"/>
    <w:tmpl w:val="70A274E2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4" w15:restartNumberingAfterBreak="0">
    <w:nsid w:val="44246E63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D6D03F4"/>
    <w:multiLevelType w:val="hybridMultilevel"/>
    <w:tmpl w:val="74A20964"/>
    <w:lvl w:ilvl="0" w:tplc="88B2A09C">
      <w:start w:val="1"/>
      <w:numFmt w:val="upperRoman"/>
      <w:lvlText w:val="%1)"/>
      <w:lvlJc w:val="left"/>
      <w:pPr>
        <w:ind w:left="213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6" w15:restartNumberingAfterBreak="0">
    <w:nsid w:val="510B4C7F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B3236B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3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5B6743AA"/>
    <w:multiLevelType w:val="hybridMultilevel"/>
    <w:tmpl w:val="13343A26"/>
    <w:lvl w:ilvl="0" w:tplc="04150017">
      <w:start w:val="1"/>
      <w:numFmt w:val="lowerLetter"/>
      <w:lvlText w:val="%1)"/>
      <w:lvlJc w:val="left"/>
      <w:pPr>
        <w:ind w:left="96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abstractNum w:abstractNumId="41" w15:restartNumberingAfterBreak="0">
    <w:nsid w:val="5C7D7252"/>
    <w:multiLevelType w:val="hybridMultilevel"/>
    <w:tmpl w:val="CE3A1EBE"/>
    <w:lvl w:ilvl="0" w:tplc="CE4A8298">
      <w:start w:val="1"/>
      <w:numFmt w:val="lowerLetter"/>
      <w:lvlText w:val="%1)"/>
      <w:lvlJc w:val="left"/>
      <w:pPr>
        <w:ind w:left="18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80" w:hanging="360"/>
      </w:pPr>
    </w:lvl>
    <w:lvl w:ilvl="2" w:tplc="0415001B" w:tentative="1">
      <w:start w:val="1"/>
      <w:numFmt w:val="lowerRoman"/>
      <w:lvlText w:val="%3."/>
      <w:lvlJc w:val="right"/>
      <w:pPr>
        <w:ind w:left="3300" w:hanging="180"/>
      </w:pPr>
    </w:lvl>
    <w:lvl w:ilvl="3" w:tplc="0415000F" w:tentative="1">
      <w:start w:val="1"/>
      <w:numFmt w:val="decimal"/>
      <w:lvlText w:val="%4."/>
      <w:lvlJc w:val="left"/>
      <w:pPr>
        <w:ind w:left="4020" w:hanging="360"/>
      </w:pPr>
    </w:lvl>
    <w:lvl w:ilvl="4" w:tplc="04150019" w:tentative="1">
      <w:start w:val="1"/>
      <w:numFmt w:val="lowerLetter"/>
      <w:lvlText w:val="%5."/>
      <w:lvlJc w:val="left"/>
      <w:pPr>
        <w:ind w:left="4740" w:hanging="360"/>
      </w:pPr>
    </w:lvl>
    <w:lvl w:ilvl="5" w:tplc="0415001B" w:tentative="1">
      <w:start w:val="1"/>
      <w:numFmt w:val="lowerRoman"/>
      <w:lvlText w:val="%6."/>
      <w:lvlJc w:val="right"/>
      <w:pPr>
        <w:ind w:left="5460" w:hanging="180"/>
      </w:pPr>
    </w:lvl>
    <w:lvl w:ilvl="6" w:tplc="0415000F" w:tentative="1">
      <w:start w:val="1"/>
      <w:numFmt w:val="decimal"/>
      <w:lvlText w:val="%7."/>
      <w:lvlJc w:val="left"/>
      <w:pPr>
        <w:ind w:left="6180" w:hanging="360"/>
      </w:pPr>
    </w:lvl>
    <w:lvl w:ilvl="7" w:tplc="04150019" w:tentative="1">
      <w:start w:val="1"/>
      <w:numFmt w:val="lowerLetter"/>
      <w:lvlText w:val="%8."/>
      <w:lvlJc w:val="left"/>
      <w:pPr>
        <w:ind w:left="6900" w:hanging="360"/>
      </w:pPr>
    </w:lvl>
    <w:lvl w:ilvl="8" w:tplc="0415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44D265E"/>
    <w:multiLevelType w:val="hybridMultilevel"/>
    <w:tmpl w:val="5C5A3D26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4" w15:restartNumberingAfterBreak="0">
    <w:nsid w:val="65EE1788"/>
    <w:multiLevelType w:val="hybridMultilevel"/>
    <w:tmpl w:val="D2DE49D2"/>
    <w:lvl w:ilvl="0" w:tplc="2CF2B192">
      <w:start w:val="1"/>
      <w:numFmt w:val="upperRoman"/>
      <w:lvlText w:val="%1)"/>
      <w:lvlJc w:val="left"/>
      <w:pPr>
        <w:ind w:left="285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8" w:hanging="360"/>
      </w:pPr>
    </w:lvl>
    <w:lvl w:ilvl="2" w:tplc="0415001B" w:tentative="1">
      <w:start w:val="1"/>
      <w:numFmt w:val="lowerRoman"/>
      <w:lvlText w:val="%3."/>
      <w:lvlJc w:val="right"/>
      <w:pPr>
        <w:ind w:left="3938" w:hanging="180"/>
      </w:pPr>
    </w:lvl>
    <w:lvl w:ilvl="3" w:tplc="0415000F" w:tentative="1">
      <w:start w:val="1"/>
      <w:numFmt w:val="decimal"/>
      <w:lvlText w:val="%4."/>
      <w:lvlJc w:val="left"/>
      <w:pPr>
        <w:ind w:left="4658" w:hanging="360"/>
      </w:pPr>
    </w:lvl>
    <w:lvl w:ilvl="4" w:tplc="04150019" w:tentative="1">
      <w:start w:val="1"/>
      <w:numFmt w:val="lowerLetter"/>
      <w:lvlText w:val="%5."/>
      <w:lvlJc w:val="left"/>
      <w:pPr>
        <w:ind w:left="5378" w:hanging="360"/>
      </w:pPr>
    </w:lvl>
    <w:lvl w:ilvl="5" w:tplc="0415001B" w:tentative="1">
      <w:start w:val="1"/>
      <w:numFmt w:val="lowerRoman"/>
      <w:lvlText w:val="%6."/>
      <w:lvlJc w:val="right"/>
      <w:pPr>
        <w:ind w:left="6098" w:hanging="180"/>
      </w:pPr>
    </w:lvl>
    <w:lvl w:ilvl="6" w:tplc="0415000F" w:tentative="1">
      <w:start w:val="1"/>
      <w:numFmt w:val="decimal"/>
      <w:lvlText w:val="%7."/>
      <w:lvlJc w:val="left"/>
      <w:pPr>
        <w:ind w:left="6818" w:hanging="360"/>
      </w:pPr>
    </w:lvl>
    <w:lvl w:ilvl="7" w:tplc="04150019" w:tentative="1">
      <w:start w:val="1"/>
      <w:numFmt w:val="lowerLetter"/>
      <w:lvlText w:val="%8."/>
      <w:lvlJc w:val="left"/>
      <w:pPr>
        <w:ind w:left="7538" w:hanging="360"/>
      </w:pPr>
    </w:lvl>
    <w:lvl w:ilvl="8" w:tplc="0415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45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46" w15:restartNumberingAfterBreak="0">
    <w:nsid w:val="691224D0"/>
    <w:multiLevelType w:val="hybridMultilevel"/>
    <w:tmpl w:val="518E2E9E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7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6A0F0604"/>
    <w:multiLevelType w:val="hybridMultilevel"/>
    <w:tmpl w:val="518E2E9E"/>
    <w:lvl w:ilvl="0" w:tplc="04150017">
      <w:start w:val="1"/>
      <w:numFmt w:val="lowerLetter"/>
      <w:lvlText w:val="%1)"/>
      <w:lvlJc w:val="left"/>
      <w:pPr>
        <w:ind w:left="213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9" w15:restartNumberingAfterBreak="0">
    <w:nsid w:val="708034D8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0" w15:restartNumberingAfterBreak="0">
    <w:nsid w:val="74831B45"/>
    <w:multiLevelType w:val="multilevel"/>
    <w:tmpl w:val="27B263CE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ascii="Arial" w:hAnsi="Arial" w:cs="Arial" w:hint="default"/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9807A9B"/>
    <w:multiLevelType w:val="hybridMultilevel"/>
    <w:tmpl w:val="ED4AE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E2039A"/>
    <w:multiLevelType w:val="hybridMultilevel"/>
    <w:tmpl w:val="90AA5B42"/>
    <w:lvl w:ilvl="0" w:tplc="A36C14FA">
      <w:start w:val="1"/>
      <w:numFmt w:val="upperRoman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150013">
      <w:start w:val="1"/>
      <w:numFmt w:val="upp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F43172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4" w15:restartNumberingAfterBreak="0">
    <w:nsid w:val="7B5E05CA"/>
    <w:multiLevelType w:val="hybridMultilevel"/>
    <w:tmpl w:val="8B84C98A"/>
    <w:lvl w:ilvl="0" w:tplc="04150013">
      <w:start w:val="1"/>
      <w:numFmt w:val="upperRoman"/>
      <w:lvlText w:val="%1."/>
      <w:lvlJc w:val="right"/>
      <w:pPr>
        <w:ind w:left="1260" w:hanging="18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9"/>
  </w:num>
  <w:num w:numId="2">
    <w:abstractNumId w:val="31"/>
  </w:num>
  <w:num w:numId="3">
    <w:abstractNumId w:val="11"/>
  </w:num>
  <w:num w:numId="4">
    <w:abstractNumId w:val="48"/>
  </w:num>
  <w:num w:numId="5">
    <w:abstractNumId w:val="30"/>
  </w:num>
  <w:num w:numId="6">
    <w:abstractNumId w:val="13"/>
  </w:num>
  <w:num w:numId="7">
    <w:abstractNumId w:val="39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"/>
    </w:lvlOverride>
  </w:num>
  <w:num w:numId="10">
    <w:abstractNumId w:val="42"/>
    <w:lvlOverride w:ilvl="0">
      <w:startOverride w:val="1"/>
    </w:lvlOverride>
  </w:num>
  <w:num w:numId="11">
    <w:abstractNumId w:val="32"/>
    <w:lvlOverride w:ilvl="0">
      <w:startOverride w:val="1"/>
    </w:lvlOverride>
  </w:num>
  <w:num w:numId="12">
    <w:abstractNumId w:val="50"/>
  </w:num>
  <w:num w:numId="13">
    <w:abstractNumId w:val="20"/>
  </w:num>
  <w:num w:numId="14">
    <w:abstractNumId w:val="33"/>
  </w:num>
  <w:num w:numId="15">
    <w:abstractNumId w:val="24"/>
  </w:num>
  <w:num w:numId="16">
    <w:abstractNumId w:val="52"/>
  </w:num>
  <w:num w:numId="17">
    <w:abstractNumId w:val="28"/>
  </w:num>
  <w:num w:numId="18">
    <w:abstractNumId w:val="49"/>
  </w:num>
  <w:num w:numId="19">
    <w:abstractNumId w:val="26"/>
  </w:num>
  <w:num w:numId="20">
    <w:abstractNumId w:val="35"/>
  </w:num>
  <w:num w:numId="21">
    <w:abstractNumId w:val="44"/>
  </w:num>
  <w:num w:numId="22">
    <w:abstractNumId w:val="27"/>
  </w:num>
  <w:num w:numId="23">
    <w:abstractNumId w:val="25"/>
  </w:num>
  <w:num w:numId="24">
    <w:abstractNumId w:val="46"/>
  </w:num>
  <w:num w:numId="25">
    <w:abstractNumId w:val="40"/>
  </w:num>
  <w:num w:numId="26">
    <w:abstractNumId w:val="43"/>
  </w:num>
  <w:num w:numId="27">
    <w:abstractNumId w:val="22"/>
  </w:num>
  <w:num w:numId="28">
    <w:abstractNumId w:val="38"/>
  </w:num>
  <w:num w:numId="29">
    <w:abstractNumId w:val="18"/>
  </w:num>
  <w:num w:numId="30">
    <w:abstractNumId w:val="15"/>
  </w:num>
  <w:num w:numId="31">
    <w:abstractNumId w:val="34"/>
  </w:num>
  <w:num w:numId="32">
    <w:abstractNumId w:val="36"/>
  </w:num>
  <w:num w:numId="33">
    <w:abstractNumId w:val="10"/>
  </w:num>
  <w:num w:numId="34">
    <w:abstractNumId w:val="54"/>
  </w:num>
  <w:num w:numId="35">
    <w:abstractNumId w:val="14"/>
  </w:num>
  <w:num w:numId="36">
    <w:abstractNumId w:val="16"/>
  </w:num>
  <w:num w:numId="37">
    <w:abstractNumId w:val="17"/>
  </w:num>
  <w:num w:numId="38">
    <w:abstractNumId w:val="21"/>
  </w:num>
  <w:num w:numId="39">
    <w:abstractNumId w:val="51"/>
  </w:num>
  <w:num w:numId="40">
    <w:abstractNumId w:val="53"/>
  </w:num>
  <w:num w:numId="41">
    <w:abstractNumId w:val="12"/>
  </w:num>
  <w:num w:numId="42">
    <w:abstractNumId w:val="19"/>
  </w:num>
  <w:num w:numId="43">
    <w:abstractNumId w:val="41"/>
  </w:num>
  <w:num w:numId="44">
    <w:abstractNumId w:val="47"/>
  </w:num>
  <w:num w:numId="45">
    <w:abstractNumId w:val="37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0D"/>
    <w:rsid w:val="00012698"/>
    <w:rsid w:val="00014EBE"/>
    <w:rsid w:val="00015C9E"/>
    <w:rsid w:val="00016A87"/>
    <w:rsid w:val="000177EE"/>
    <w:rsid w:val="000179B7"/>
    <w:rsid w:val="00021D85"/>
    <w:rsid w:val="00022665"/>
    <w:rsid w:val="00023DA1"/>
    <w:rsid w:val="000257B0"/>
    <w:rsid w:val="00026330"/>
    <w:rsid w:val="00026838"/>
    <w:rsid w:val="00026B8C"/>
    <w:rsid w:val="00027AB6"/>
    <w:rsid w:val="00030BA1"/>
    <w:rsid w:val="00032FF3"/>
    <w:rsid w:val="0003468A"/>
    <w:rsid w:val="00034A30"/>
    <w:rsid w:val="0004182D"/>
    <w:rsid w:val="00043559"/>
    <w:rsid w:val="00045630"/>
    <w:rsid w:val="00051922"/>
    <w:rsid w:val="000649C1"/>
    <w:rsid w:val="00065546"/>
    <w:rsid w:val="00065C6E"/>
    <w:rsid w:val="00066257"/>
    <w:rsid w:val="00070C25"/>
    <w:rsid w:val="00074A75"/>
    <w:rsid w:val="00076D07"/>
    <w:rsid w:val="00084375"/>
    <w:rsid w:val="00085839"/>
    <w:rsid w:val="00086A60"/>
    <w:rsid w:val="0009431F"/>
    <w:rsid w:val="000A096A"/>
    <w:rsid w:val="000A1D7D"/>
    <w:rsid w:val="000A3C79"/>
    <w:rsid w:val="000A5DCB"/>
    <w:rsid w:val="000A7313"/>
    <w:rsid w:val="000B1741"/>
    <w:rsid w:val="000B6868"/>
    <w:rsid w:val="000C3734"/>
    <w:rsid w:val="000C5BAE"/>
    <w:rsid w:val="000C6020"/>
    <w:rsid w:val="000D2002"/>
    <w:rsid w:val="000D47FB"/>
    <w:rsid w:val="000D4E49"/>
    <w:rsid w:val="000D5154"/>
    <w:rsid w:val="000D702E"/>
    <w:rsid w:val="000E061D"/>
    <w:rsid w:val="000E28B9"/>
    <w:rsid w:val="000E59D3"/>
    <w:rsid w:val="000E627A"/>
    <w:rsid w:val="000F2709"/>
    <w:rsid w:val="000F2879"/>
    <w:rsid w:val="000F55BC"/>
    <w:rsid w:val="000F5CDB"/>
    <w:rsid w:val="000F6AB8"/>
    <w:rsid w:val="00100265"/>
    <w:rsid w:val="00101A54"/>
    <w:rsid w:val="00113118"/>
    <w:rsid w:val="00113534"/>
    <w:rsid w:val="00113EB7"/>
    <w:rsid w:val="00114204"/>
    <w:rsid w:val="00115E93"/>
    <w:rsid w:val="001226F4"/>
    <w:rsid w:val="00123D11"/>
    <w:rsid w:val="001251D2"/>
    <w:rsid w:val="001253B8"/>
    <w:rsid w:val="001256AC"/>
    <w:rsid w:val="001325B0"/>
    <w:rsid w:val="00132E6A"/>
    <w:rsid w:val="00134C39"/>
    <w:rsid w:val="00135486"/>
    <w:rsid w:val="0013775D"/>
    <w:rsid w:val="0014031E"/>
    <w:rsid w:val="001407A2"/>
    <w:rsid w:val="00140824"/>
    <w:rsid w:val="001408AF"/>
    <w:rsid w:val="00155069"/>
    <w:rsid w:val="00156177"/>
    <w:rsid w:val="001670B3"/>
    <w:rsid w:val="00167618"/>
    <w:rsid w:val="001763DF"/>
    <w:rsid w:val="001779DA"/>
    <w:rsid w:val="0018093C"/>
    <w:rsid w:val="00181A7E"/>
    <w:rsid w:val="0018263E"/>
    <w:rsid w:val="0019073B"/>
    <w:rsid w:val="0019278A"/>
    <w:rsid w:val="0019634E"/>
    <w:rsid w:val="00196F25"/>
    <w:rsid w:val="001A0AC0"/>
    <w:rsid w:val="001A122E"/>
    <w:rsid w:val="001A169C"/>
    <w:rsid w:val="001A2CD4"/>
    <w:rsid w:val="001A4A16"/>
    <w:rsid w:val="001A5855"/>
    <w:rsid w:val="001A58B7"/>
    <w:rsid w:val="001A6BFD"/>
    <w:rsid w:val="001B16C9"/>
    <w:rsid w:val="001C10CF"/>
    <w:rsid w:val="001C29C3"/>
    <w:rsid w:val="001C3F49"/>
    <w:rsid w:val="001C6308"/>
    <w:rsid w:val="001C6506"/>
    <w:rsid w:val="001D0B34"/>
    <w:rsid w:val="001D1FC7"/>
    <w:rsid w:val="001D3AA6"/>
    <w:rsid w:val="001D48D6"/>
    <w:rsid w:val="001D4C85"/>
    <w:rsid w:val="001D4E69"/>
    <w:rsid w:val="001D5AD3"/>
    <w:rsid w:val="001D6966"/>
    <w:rsid w:val="001D6D75"/>
    <w:rsid w:val="001E42B8"/>
    <w:rsid w:val="001E57C9"/>
    <w:rsid w:val="001F0578"/>
    <w:rsid w:val="001F40DE"/>
    <w:rsid w:val="001F42E0"/>
    <w:rsid w:val="001F56F6"/>
    <w:rsid w:val="001F63B4"/>
    <w:rsid w:val="001F70B2"/>
    <w:rsid w:val="00200EFD"/>
    <w:rsid w:val="00204577"/>
    <w:rsid w:val="00212585"/>
    <w:rsid w:val="002138FE"/>
    <w:rsid w:val="00216533"/>
    <w:rsid w:val="00216A4B"/>
    <w:rsid w:val="00221C18"/>
    <w:rsid w:val="0022678B"/>
    <w:rsid w:val="00234709"/>
    <w:rsid w:val="00235AD3"/>
    <w:rsid w:val="002440FF"/>
    <w:rsid w:val="002463FA"/>
    <w:rsid w:val="00250BEB"/>
    <w:rsid w:val="00252938"/>
    <w:rsid w:val="00255F39"/>
    <w:rsid w:val="00256F92"/>
    <w:rsid w:val="002621FF"/>
    <w:rsid w:val="002668B0"/>
    <w:rsid w:val="0027149B"/>
    <w:rsid w:val="0027311E"/>
    <w:rsid w:val="00274179"/>
    <w:rsid w:val="002752E0"/>
    <w:rsid w:val="00280DE0"/>
    <w:rsid w:val="00282699"/>
    <w:rsid w:val="00283D15"/>
    <w:rsid w:val="00286810"/>
    <w:rsid w:val="0028748D"/>
    <w:rsid w:val="002919F7"/>
    <w:rsid w:val="002948D3"/>
    <w:rsid w:val="00296257"/>
    <w:rsid w:val="002A359E"/>
    <w:rsid w:val="002A535D"/>
    <w:rsid w:val="002A53A9"/>
    <w:rsid w:val="002A71C9"/>
    <w:rsid w:val="002B079A"/>
    <w:rsid w:val="002B106D"/>
    <w:rsid w:val="002B1A78"/>
    <w:rsid w:val="002B33F3"/>
    <w:rsid w:val="002B4BB3"/>
    <w:rsid w:val="002B5BF3"/>
    <w:rsid w:val="002C00C3"/>
    <w:rsid w:val="002C0557"/>
    <w:rsid w:val="002C0B76"/>
    <w:rsid w:val="002C587F"/>
    <w:rsid w:val="002C5D08"/>
    <w:rsid w:val="002D0E41"/>
    <w:rsid w:val="002D4A73"/>
    <w:rsid w:val="002D7973"/>
    <w:rsid w:val="002E3E55"/>
    <w:rsid w:val="002E747C"/>
    <w:rsid w:val="002E7BF1"/>
    <w:rsid w:val="002F3ADA"/>
    <w:rsid w:val="002F4DED"/>
    <w:rsid w:val="002F512E"/>
    <w:rsid w:val="002F514B"/>
    <w:rsid w:val="002F62E8"/>
    <w:rsid w:val="002F64DD"/>
    <w:rsid w:val="002F712A"/>
    <w:rsid w:val="002F7168"/>
    <w:rsid w:val="0030340A"/>
    <w:rsid w:val="0030395F"/>
    <w:rsid w:val="00304760"/>
    <w:rsid w:val="00304FC4"/>
    <w:rsid w:val="0030622F"/>
    <w:rsid w:val="0031559C"/>
    <w:rsid w:val="003169A3"/>
    <w:rsid w:val="00320AF7"/>
    <w:rsid w:val="0032220C"/>
    <w:rsid w:val="00323D1D"/>
    <w:rsid w:val="00324812"/>
    <w:rsid w:val="003249C9"/>
    <w:rsid w:val="00327208"/>
    <w:rsid w:val="00327A7F"/>
    <w:rsid w:val="003310B9"/>
    <w:rsid w:val="00331880"/>
    <w:rsid w:val="00331EBA"/>
    <w:rsid w:val="00333544"/>
    <w:rsid w:val="003362CC"/>
    <w:rsid w:val="003406F4"/>
    <w:rsid w:val="00340DD5"/>
    <w:rsid w:val="00342E7B"/>
    <w:rsid w:val="00343586"/>
    <w:rsid w:val="0035129D"/>
    <w:rsid w:val="00353087"/>
    <w:rsid w:val="00353ABF"/>
    <w:rsid w:val="003554AF"/>
    <w:rsid w:val="00357C90"/>
    <w:rsid w:val="003601C8"/>
    <w:rsid w:val="00360B51"/>
    <w:rsid w:val="00361923"/>
    <w:rsid w:val="003619C5"/>
    <w:rsid w:val="00362D12"/>
    <w:rsid w:val="00363495"/>
    <w:rsid w:val="00372230"/>
    <w:rsid w:val="003741C2"/>
    <w:rsid w:val="00377D52"/>
    <w:rsid w:val="003803A3"/>
    <w:rsid w:val="00381AD4"/>
    <w:rsid w:val="00381C9C"/>
    <w:rsid w:val="0039062B"/>
    <w:rsid w:val="003934D8"/>
    <w:rsid w:val="00393617"/>
    <w:rsid w:val="0039394C"/>
    <w:rsid w:val="00395D3A"/>
    <w:rsid w:val="00395E9E"/>
    <w:rsid w:val="00396A8E"/>
    <w:rsid w:val="003A2708"/>
    <w:rsid w:val="003A6848"/>
    <w:rsid w:val="003B3DEA"/>
    <w:rsid w:val="003B567C"/>
    <w:rsid w:val="003B689F"/>
    <w:rsid w:val="003D6F3A"/>
    <w:rsid w:val="003E238A"/>
    <w:rsid w:val="003E741F"/>
    <w:rsid w:val="003F24F8"/>
    <w:rsid w:val="003F42E7"/>
    <w:rsid w:val="003F4A6B"/>
    <w:rsid w:val="003F5ED9"/>
    <w:rsid w:val="00400F8A"/>
    <w:rsid w:val="00403D8B"/>
    <w:rsid w:val="0040433E"/>
    <w:rsid w:val="00404982"/>
    <w:rsid w:val="00405EA6"/>
    <w:rsid w:val="0041205B"/>
    <w:rsid w:val="00414123"/>
    <w:rsid w:val="004158D4"/>
    <w:rsid w:val="0042106D"/>
    <w:rsid w:val="00421146"/>
    <w:rsid w:val="00421B66"/>
    <w:rsid w:val="004235CC"/>
    <w:rsid w:val="00424D37"/>
    <w:rsid w:val="00425714"/>
    <w:rsid w:val="004267EB"/>
    <w:rsid w:val="00426EE4"/>
    <w:rsid w:val="0043112E"/>
    <w:rsid w:val="0043195F"/>
    <w:rsid w:val="004342DA"/>
    <w:rsid w:val="00441CCA"/>
    <w:rsid w:val="00441E48"/>
    <w:rsid w:val="00443E4D"/>
    <w:rsid w:val="00444BE8"/>
    <w:rsid w:val="00447B3A"/>
    <w:rsid w:val="00453766"/>
    <w:rsid w:val="004542DC"/>
    <w:rsid w:val="004564C0"/>
    <w:rsid w:val="00460497"/>
    <w:rsid w:val="0046290C"/>
    <w:rsid w:val="00463064"/>
    <w:rsid w:val="004713B4"/>
    <w:rsid w:val="00473386"/>
    <w:rsid w:val="004744DB"/>
    <w:rsid w:val="00475276"/>
    <w:rsid w:val="00477FF1"/>
    <w:rsid w:val="004810F8"/>
    <w:rsid w:val="00490E5F"/>
    <w:rsid w:val="00495158"/>
    <w:rsid w:val="004978A2"/>
    <w:rsid w:val="00497AE7"/>
    <w:rsid w:val="004A1114"/>
    <w:rsid w:val="004A73D2"/>
    <w:rsid w:val="004B14EF"/>
    <w:rsid w:val="004B3BD8"/>
    <w:rsid w:val="004B4488"/>
    <w:rsid w:val="004C0F5D"/>
    <w:rsid w:val="004D148D"/>
    <w:rsid w:val="004D55EE"/>
    <w:rsid w:val="004E07A6"/>
    <w:rsid w:val="004E3EDD"/>
    <w:rsid w:val="004E465B"/>
    <w:rsid w:val="004E7E5B"/>
    <w:rsid w:val="004F0583"/>
    <w:rsid w:val="004F0C79"/>
    <w:rsid w:val="004F36BD"/>
    <w:rsid w:val="004F51F3"/>
    <w:rsid w:val="005018B1"/>
    <w:rsid w:val="00504957"/>
    <w:rsid w:val="00510804"/>
    <w:rsid w:val="0051566C"/>
    <w:rsid w:val="00515F6E"/>
    <w:rsid w:val="005169CB"/>
    <w:rsid w:val="00516E26"/>
    <w:rsid w:val="0052275B"/>
    <w:rsid w:val="00544627"/>
    <w:rsid w:val="00544AAD"/>
    <w:rsid w:val="00547646"/>
    <w:rsid w:val="005479EC"/>
    <w:rsid w:val="005543A6"/>
    <w:rsid w:val="00560C20"/>
    <w:rsid w:val="00561801"/>
    <w:rsid w:val="00564274"/>
    <w:rsid w:val="005671E5"/>
    <w:rsid w:val="00570DB3"/>
    <w:rsid w:val="0057225C"/>
    <w:rsid w:val="00572C6E"/>
    <w:rsid w:val="00583C12"/>
    <w:rsid w:val="005855EE"/>
    <w:rsid w:val="00587F3E"/>
    <w:rsid w:val="00594270"/>
    <w:rsid w:val="0059562D"/>
    <w:rsid w:val="005963F4"/>
    <w:rsid w:val="005B0B01"/>
    <w:rsid w:val="005B3B94"/>
    <w:rsid w:val="005B50E9"/>
    <w:rsid w:val="005B7D93"/>
    <w:rsid w:val="005C2F16"/>
    <w:rsid w:val="005C51E1"/>
    <w:rsid w:val="005D1831"/>
    <w:rsid w:val="005D1B9A"/>
    <w:rsid w:val="005D41F1"/>
    <w:rsid w:val="005D42E2"/>
    <w:rsid w:val="005D6C0D"/>
    <w:rsid w:val="005D7DEF"/>
    <w:rsid w:val="005F2156"/>
    <w:rsid w:val="005F42E0"/>
    <w:rsid w:val="005F5221"/>
    <w:rsid w:val="005F7CA1"/>
    <w:rsid w:val="0060157D"/>
    <w:rsid w:val="00607F12"/>
    <w:rsid w:val="00611690"/>
    <w:rsid w:val="00620A0E"/>
    <w:rsid w:val="006211E4"/>
    <w:rsid w:val="00621510"/>
    <w:rsid w:val="006218A4"/>
    <w:rsid w:val="00622532"/>
    <w:rsid w:val="00623D56"/>
    <w:rsid w:val="006264A1"/>
    <w:rsid w:val="0062704E"/>
    <w:rsid w:val="0063105B"/>
    <w:rsid w:val="00632029"/>
    <w:rsid w:val="00632198"/>
    <w:rsid w:val="00633E92"/>
    <w:rsid w:val="00633F48"/>
    <w:rsid w:val="00635829"/>
    <w:rsid w:val="006400B1"/>
    <w:rsid w:val="00642804"/>
    <w:rsid w:val="006443AF"/>
    <w:rsid w:val="00644ED9"/>
    <w:rsid w:val="0064525E"/>
    <w:rsid w:val="00645394"/>
    <w:rsid w:val="0064695A"/>
    <w:rsid w:val="00647DDB"/>
    <w:rsid w:val="006525F2"/>
    <w:rsid w:val="00653D0C"/>
    <w:rsid w:val="006557D3"/>
    <w:rsid w:val="006563F3"/>
    <w:rsid w:val="00660C06"/>
    <w:rsid w:val="0066367E"/>
    <w:rsid w:val="00663FF7"/>
    <w:rsid w:val="006655FD"/>
    <w:rsid w:val="006676CE"/>
    <w:rsid w:val="00671C38"/>
    <w:rsid w:val="00675E85"/>
    <w:rsid w:val="006766C2"/>
    <w:rsid w:val="00676A17"/>
    <w:rsid w:val="006774A9"/>
    <w:rsid w:val="0068322C"/>
    <w:rsid w:val="00690872"/>
    <w:rsid w:val="006A1064"/>
    <w:rsid w:val="006A389B"/>
    <w:rsid w:val="006A405E"/>
    <w:rsid w:val="006A694C"/>
    <w:rsid w:val="006A75F8"/>
    <w:rsid w:val="006B318F"/>
    <w:rsid w:val="006B47A1"/>
    <w:rsid w:val="006B4D77"/>
    <w:rsid w:val="006B52A6"/>
    <w:rsid w:val="006B605A"/>
    <w:rsid w:val="006B744C"/>
    <w:rsid w:val="006C09E3"/>
    <w:rsid w:val="006C3D07"/>
    <w:rsid w:val="006C4600"/>
    <w:rsid w:val="006D0092"/>
    <w:rsid w:val="006D1716"/>
    <w:rsid w:val="006D2EA5"/>
    <w:rsid w:val="006D52B3"/>
    <w:rsid w:val="006E0065"/>
    <w:rsid w:val="006E0149"/>
    <w:rsid w:val="006E06BC"/>
    <w:rsid w:val="006E5356"/>
    <w:rsid w:val="006E5E7D"/>
    <w:rsid w:val="006E6D48"/>
    <w:rsid w:val="006F1658"/>
    <w:rsid w:val="006F1BC8"/>
    <w:rsid w:val="006F4728"/>
    <w:rsid w:val="006F6073"/>
    <w:rsid w:val="006F6607"/>
    <w:rsid w:val="0070064F"/>
    <w:rsid w:val="00700A8B"/>
    <w:rsid w:val="00701E8B"/>
    <w:rsid w:val="00702AF3"/>
    <w:rsid w:val="007105E1"/>
    <w:rsid w:val="00710B8E"/>
    <w:rsid w:val="0072031C"/>
    <w:rsid w:val="00722F47"/>
    <w:rsid w:val="00723188"/>
    <w:rsid w:val="00725E6B"/>
    <w:rsid w:val="00727B38"/>
    <w:rsid w:val="00727BC1"/>
    <w:rsid w:val="00737BE8"/>
    <w:rsid w:val="00745EA2"/>
    <w:rsid w:val="00751557"/>
    <w:rsid w:val="00752536"/>
    <w:rsid w:val="00753FBF"/>
    <w:rsid w:val="00760498"/>
    <w:rsid w:val="007604D7"/>
    <w:rsid w:val="0076587C"/>
    <w:rsid w:val="00766531"/>
    <w:rsid w:val="00771134"/>
    <w:rsid w:val="00771F14"/>
    <w:rsid w:val="00773D0E"/>
    <w:rsid w:val="00775693"/>
    <w:rsid w:val="00782182"/>
    <w:rsid w:val="00782490"/>
    <w:rsid w:val="007922C8"/>
    <w:rsid w:val="00795086"/>
    <w:rsid w:val="007A0413"/>
    <w:rsid w:val="007A13BB"/>
    <w:rsid w:val="007A28E8"/>
    <w:rsid w:val="007A327D"/>
    <w:rsid w:val="007A52A4"/>
    <w:rsid w:val="007A5FBA"/>
    <w:rsid w:val="007B35E2"/>
    <w:rsid w:val="007B66B8"/>
    <w:rsid w:val="007B775E"/>
    <w:rsid w:val="007C2A86"/>
    <w:rsid w:val="007C327E"/>
    <w:rsid w:val="007C44D7"/>
    <w:rsid w:val="007D12F2"/>
    <w:rsid w:val="007D19AD"/>
    <w:rsid w:val="007D2D1D"/>
    <w:rsid w:val="007E05B1"/>
    <w:rsid w:val="007E0EB5"/>
    <w:rsid w:val="007E11D2"/>
    <w:rsid w:val="007E23C5"/>
    <w:rsid w:val="007E5F46"/>
    <w:rsid w:val="007E777F"/>
    <w:rsid w:val="007E7AAD"/>
    <w:rsid w:val="007F6A24"/>
    <w:rsid w:val="00801216"/>
    <w:rsid w:val="00802B2F"/>
    <w:rsid w:val="00804173"/>
    <w:rsid w:val="00807C1A"/>
    <w:rsid w:val="00810928"/>
    <w:rsid w:val="008119A5"/>
    <w:rsid w:val="008128D1"/>
    <w:rsid w:val="00812FDC"/>
    <w:rsid w:val="00815601"/>
    <w:rsid w:val="00816E48"/>
    <w:rsid w:val="0082004A"/>
    <w:rsid w:val="0082428A"/>
    <w:rsid w:val="00824C1F"/>
    <w:rsid w:val="008250D5"/>
    <w:rsid w:val="00825141"/>
    <w:rsid w:val="00825C42"/>
    <w:rsid w:val="0082738C"/>
    <w:rsid w:val="008323D9"/>
    <w:rsid w:val="00834AB8"/>
    <w:rsid w:val="008360B8"/>
    <w:rsid w:val="0084078F"/>
    <w:rsid w:val="00840FD1"/>
    <w:rsid w:val="00841DB1"/>
    <w:rsid w:val="008447FD"/>
    <w:rsid w:val="00846B42"/>
    <w:rsid w:val="00847C05"/>
    <w:rsid w:val="0085305C"/>
    <w:rsid w:val="00853A14"/>
    <w:rsid w:val="00855F6B"/>
    <w:rsid w:val="008570C6"/>
    <w:rsid w:val="00863B45"/>
    <w:rsid w:val="008644E7"/>
    <w:rsid w:val="00872564"/>
    <w:rsid w:val="00873A5E"/>
    <w:rsid w:val="0087680B"/>
    <w:rsid w:val="00881586"/>
    <w:rsid w:val="00884EFA"/>
    <w:rsid w:val="00885545"/>
    <w:rsid w:val="00890A5B"/>
    <w:rsid w:val="00891A53"/>
    <w:rsid w:val="008A0387"/>
    <w:rsid w:val="008A766A"/>
    <w:rsid w:val="008B086F"/>
    <w:rsid w:val="008B0A97"/>
    <w:rsid w:val="008B191C"/>
    <w:rsid w:val="008C37CA"/>
    <w:rsid w:val="008C51EC"/>
    <w:rsid w:val="008D2D64"/>
    <w:rsid w:val="008D49D7"/>
    <w:rsid w:val="008D4E78"/>
    <w:rsid w:val="008D5267"/>
    <w:rsid w:val="008D69EA"/>
    <w:rsid w:val="008D71F3"/>
    <w:rsid w:val="008D7E84"/>
    <w:rsid w:val="008E000F"/>
    <w:rsid w:val="008E19C3"/>
    <w:rsid w:val="008E2889"/>
    <w:rsid w:val="008E47DE"/>
    <w:rsid w:val="008E663A"/>
    <w:rsid w:val="008E6DD7"/>
    <w:rsid w:val="008E73FC"/>
    <w:rsid w:val="008F01EE"/>
    <w:rsid w:val="008F3B1E"/>
    <w:rsid w:val="008F7B93"/>
    <w:rsid w:val="00901717"/>
    <w:rsid w:val="00902328"/>
    <w:rsid w:val="0090284A"/>
    <w:rsid w:val="0090304E"/>
    <w:rsid w:val="00906D61"/>
    <w:rsid w:val="00911108"/>
    <w:rsid w:val="0091171D"/>
    <w:rsid w:val="00912EFB"/>
    <w:rsid w:val="00913C12"/>
    <w:rsid w:val="00913FC9"/>
    <w:rsid w:val="00916C79"/>
    <w:rsid w:val="009176CC"/>
    <w:rsid w:val="0092116D"/>
    <w:rsid w:val="009226C8"/>
    <w:rsid w:val="009238B6"/>
    <w:rsid w:val="00923DCF"/>
    <w:rsid w:val="009244B5"/>
    <w:rsid w:val="00924C1C"/>
    <w:rsid w:val="00925690"/>
    <w:rsid w:val="00937839"/>
    <w:rsid w:val="009429AF"/>
    <w:rsid w:val="009553F0"/>
    <w:rsid w:val="00956855"/>
    <w:rsid w:val="0095751A"/>
    <w:rsid w:val="009614A6"/>
    <w:rsid w:val="00961785"/>
    <w:rsid w:val="00961C96"/>
    <w:rsid w:val="00962D4A"/>
    <w:rsid w:val="00963A19"/>
    <w:rsid w:val="00964739"/>
    <w:rsid w:val="00965604"/>
    <w:rsid w:val="00966333"/>
    <w:rsid w:val="009702C2"/>
    <w:rsid w:val="009731FA"/>
    <w:rsid w:val="0097398F"/>
    <w:rsid w:val="00975CC3"/>
    <w:rsid w:val="009802B3"/>
    <w:rsid w:val="009966EB"/>
    <w:rsid w:val="009A0E7F"/>
    <w:rsid w:val="009A180A"/>
    <w:rsid w:val="009A1DDF"/>
    <w:rsid w:val="009A3B00"/>
    <w:rsid w:val="009A7819"/>
    <w:rsid w:val="009B08DF"/>
    <w:rsid w:val="009B0A23"/>
    <w:rsid w:val="009B129F"/>
    <w:rsid w:val="009B12BB"/>
    <w:rsid w:val="009B1569"/>
    <w:rsid w:val="009B585A"/>
    <w:rsid w:val="009B5E2C"/>
    <w:rsid w:val="009B5FA7"/>
    <w:rsid w:val="009C0BBF"/>
    <w:rsid w:val="009C0BFA"/>
    <w:rsid w:val="009C3AB8"/>
    <w:rsid w:val="009C3E4D"/>
    <w:rsid w:val="009C62DD"/>
    <w:rsid w:val="009C76A3"/>
    <w:rsid w:val="009D0853"/>
    <w:rsid w:val="009D1BAC"/>
    <w:rsid w:val="009D22AA"/>
    <w:rsid w:val="009D3B20"/>
    <w:rsid w:val="009D76B1"/>
    <w:rsid w:val="009E00D9"/>
    <w:rsid w:val="009E4227"/>
    <w:rsid w:val="009E716A"/>
    <w:rsid w:val="009F0838"/>
    <w:rsid w:val="009F0A24"/>
    <w:rsid w:val="009F1779"/>
    <w:rsid w:val="009F42CC"/>
    <w:rsid w:val="009F4354"/>
    <w:rsid w:val="009F5D92"/>
    <w:rsid w:val="00A06801"/>
    <w:rsid w:val="00A10F1E"/>
    <w:rsid w:val="00A12151"/>
    <w:rsid w:val="00A1328F"/>
    <w:rsid w:val="00A2500C"/>
    <w:rsid w:val="00A26090"/>
    <w:rsid w:val="00A2740D"/>
    <w:rsid w:val="00A31359"/>
    <w:rsid w:val="00A314A3"/>
    <w:rsid w:val="00A33034"/>
    <w:rsid w:val="00A4156E"/>
    <w:rsid w:val="00A4167C"/>
    <w:rsid w:val="00A5071B"/>
    <w:rsid w:val="00A50DD6"/>
    <w:rsid w:val="00A51615"/>
    <w:rsid w:val="00A54D6C"/>
    <w:rsid w:val="00A55FDE"/>
    <w:rsid w:val="00A57D7C"/>
    <w:rsid w:val="00A62DCB"/>
    <w:rsid w:val="00A6303B"/>
    <w:rsid w:val="00A71EF9"/>
    <w:rsid w:val="00A724D1"/>
    <w:rsid w:val="00A72A55"/>
    <w:rsid w:val="00A7491E"/>
    <w:rsid w:val="00A816B1"/>
    <w:rsid w:val="00A841A1"/>
    <w:rsid w:val="00A86AB5"/>
    <w:rsid w:val="00A86FCE"/>
    <w:rsid w:val="00A87724"/>
    <w:rsid w:val="00A901DF"/>
    <w:rsid w:val="00A93B6E"/>
    <w:rsid w:val="00A96F42"/>
    <w:rsid w:val="00A9748B"/>
    <w:rsid w:val="00AA3CDE"/>
    <w:rsid w:val="00AA6CAE"/>
    <w:rsid w:val="00AB13CA"/>
    <w:rsid w:val="00AB4641"/>
    <w:rsid w:val="00AB4F19"/>
    <w:rsid w:val="00AB5E9D"/>
    <w:rsid w:val="00AC108C"/>
    <w:rsid w:val="00AC24EF"/>
    <w:rsid w:val="00AC406E"/>
    <w:rsid w:val="00AC4573"/>
    <w:rsid w:val="00AC765D"/>
    <w:rsid w:val="00AD528D"/>
    <w:rsid w:val="00AD6874"/>
    <w:rsid w:val="00AE1D07"/>
    <w:rsid w:val="00AF2178"/>
    <w:rsid w:val="00B01C6A"/>
    <w:rsid w:val="00B0280E"/>
    <w:rsid w:val="00B03FF7"/>
    <w:rsid w:val="00B109C0"/>
    <w:rsid w:val="00B11A21"/>
    <w:rsid w:val="00B11FCE"/>
    <w:rsid w:val="00B12E19"/>
    <w:rsid w:val="00B1404D"/>
    <w:rsid w:val="00B1745E"/>
    <w:rsid w:val="00B2045C"/>
    <w:rsid w:val="00B20BF0"/>
    <w:rsid w:val="00B227DC"/>
    <w:rsid w:val="00B24508"/>
    <w:rsid w:val="00B263AD"/>
    <w:rsid w:val="00B30730"/>
    <w:rsid w:val="00B30F2A"/>
    <w:rsid w:val="00B31DA2"/>
    <w:rsid w:val="00B32C7C"/>
    <w:rsid w:val="00B35231"/>
    <w:rsid w:val="00B35483"/>
    <w:rsid w:val="00B42C8F"/>
    <w:rsid w:val="00B51D36"/>
    <w:rsid w:val="00B5205D"/>
    <w:rsid w:val="00B57F13"/>
    <w:rsid w:val="00B60EEC"/>
    <w:rsid w:val="00B62CBD"/>
    <w:rsid w:val="00B63318"/>
    <w:rsid w:val="00B63A28"/>
    <w:rsid w:val="00B6504B"/>
    <w:rsid w:val="00B66EAE"/>
    <w:rsid w:val="00B67848"/>
    <w:rsid w:val="00B679C6"/>
    <w:rsid w:val="00B717AA"/>
    <w:rsid w:val="00B73077"/>
    <w:rsid w:val="00B7315B"/>
    <w:rsid w:val="00B75195"/>
    <w:rsid w:val="00B802C5"/>
    <w:rsid w:val="00B83911"/>
    <w:rsid w:val="00B85B51"/>
    <w:rsid w:val="00B85E55"/>
    <w:rsid w:val="00B87593"/>
    <w:rsid w:val="00B918BE"/>
    <w:rsid w:val="00B918CB"/>
    <w:rsid w:val="00B9245A"/>
    <w:rsid w:val="00B92C14"/>
    <w:rsid w:val="00B932F9"/>
    <w:rsid w:val="00B93544"/>
    <w:rsid w:val="00B95DF4"/>
    <w:rsid w:val="00BA0431"/>
    <w:rsid w:val="00BA35E8"/>
    <w:rsid w:val="00BA3A7B"/>
    <w:rsid w:val="00BA3B84"/>
    <w:rsid w:val="00BA4A6A"/>
    <w:rsid w:val="00BA5CB0"/>
    <w:rsid w:val="00BB0D68"/>
    <w:rsid w:val="00BB2E5E"/>
    <w:rsid w:val="00BB5F2A"/>
    <w:rsid w:val="00BC06C2"/>
    <w:rsid w:val="00BC12A4"/>
    <w:rsid w:val="00BC4F81"/>
    <w:rsid w:val="00BC5CB4"/>
    <w:rsid w:val="00BC6718"/>
    <w:rsid w:val="00BC6B59"/>
    <w:rsid w:val="00BC6BAC"/>
    <w:rsid w:val="00BD2EA4"/>
    <w:rsid w:val="00BD3E88"/>
    <w:rsid w:val="00BD5523"/>
    <w:rsid w:val="00BD5EC9"/>
    <w:rsid w:val="00BE1DC2"/>
    <w:rsid w:val="00BE254A"/>
    <w:rsid w:val="00BE41F1"/>
    <w:rsid w:val="00BE56A7"/>
    <w:rsid w:val="00BE7684"/>
    <w:rsid w:val="00BF2D76"/>
    <w:rsid w:val="00BF497C"/>
    <w:rsid w:val="00BF6400"/>
    <w:rsid w:val="00C00349"/>
    <w:rsid w:val="00C00BB5"/>
    <w:rsid w:val="00C0411D"/>
    <w:rsid w:val="00C05439"/>
    <w:rsid w:val="00C119F0"/>
    <w:rsid w:val="00C13B8D"/>
    <w:rsid w:val="00C17B06"/>
    <w:rsid w:val="00C17DDA"/>
    <w:rsid w:val="00C32441"/>
    <w:rsid w:val="00C325D1"/>
    <w:rsid w:val="00C3277A"/>
    <w:rsid w:val="00C355CE"/>
    <w:rsid w:val="00C36FD6"/>
    <w:rsid w:val="00C371FA"/>
    <w:rsid w:val="00C439D9"/>
    <w:rsid w:val="00C45370"/>
    <w:rsid w:val="00C47286"/>
    <w:rsid w:val="00C51AC3"/>
    <w:rsid w:val="00C61BEB"/>
    <w:rsid w:val="00C62383"/>
    <w:rsid w:val="00C647FB"/>
    <w:rsid w:val="00C6573C"/>
    <w:rsid w:val="00C67ADA"/>
    <w:rsid w:val="00C7648F"/>
    <w:rsid w:val="00C7659A"/>
    <w:rsid w:val="00C76784"/>
    <w:rsid w:val="00C77480"/>
    <w:rsid w:val="00C77572"/>
    <w:rsid w:val="00C77DA7"/>
    <w:rsid w:val="00C77DDE"/>
    <w:rsid w:val="00C86929"/>
    <w:rsid w:val="00C900B1"/>
    <w:rsid w:val="00C90819"/>
    <w:rsid w:val="00C946EE"/>
    <w:rsid w:val="00C953DE"/>
    <w:rsid w:val="00C95BD3"/>
    <w:rsid w:val="00C95D14"/>
    <w:rsid w:val="00CA088C"/>
    <w:rsid w:val="00CB03D2"/>
    <w:rsid w:val="00CB1660"/>
    <w:rsid w:val="00CB1844"/>
    <w:rsid w:val="00CB22F5"/>
    <w:rsid w:val="00CB4D82"/>
    <w:rsid w:val="00CB7E25"/>
    <w:rsid w:val="00CC0FDB"/>
    <w:rsid w:val="00CC2990"/>
    <w:rsid w:val="00CC3273"/>
    <w:rsid w:val="00CC4781"/>
    <w:rsid w:val="00CC63DE"/>
    <w:rsid w:val="00CC6758"/>
    <w:rsid w:val="00CC70C5"/>
    <w:rsid w:val="00CC7F21"/>
    <w:rsid w:val="00CD227A"/>
    <w:rsid w:val="00CD55CE"/>
    <w:rsid w:val="00CD6D9E"/>
    <w:rsid w:val="00CD7DEE"/>
    <w:rsid w:val="00CE10B0"/>
    <w:rsid w:val="00CE2DCA"/>
    <w:rsid w:val="00CE3B02"/>
    <w:rsid w:val="00CE642F"/>
    <w:rsid w:val="00CE64D1"/>
    <w:rsid w:val="00CE77B0"/>
    <w:rsid w:val="00CE7A07"/>
    <w:rsid w:val="00CF4F92"/>
    <w:rsid w:val="00CF50E9"/>
    <w:rsid w:val="00CF5524"/>
    <w:rsid w:val="00CF5AC8"/>
    <w:rsid w:val="00CF6ECB"/>
    <w:rsid w:val="00CF7C0A"/>
    <w:rsid w:val="00D0359E"/>
    <w:rsid w:val="00D03BE1"/>
    <w:rsid w:val="00D0454A"/>
    <w:rsid w:val="00D11935"/>
    <w:rsid w:val="00D176AF"/>
    <w:rsid w:val="00D233FB"/>
    <w:rsid w:val="00D23B4F"/>
    <w:rsid w:val="00D31D66"/>
    <w:rsid w:val="00D35EF0"/>
    <w:rsid w:val="00D363FF"/>
    <w:rsid w:val="00D37296"/>
    <w:rsid w:val="00D37B4F"/>
    <w:rsid w:val="00D4024C"/>
    <w:rsid w:val="00D41137"/>
    <w:rsid w:val="00D42D44"/>
    <w:rsid w:val="00D43F26"/>
    <w:rsid w:val="00D4416D"/>
    <w:rsid w:val="00D510EE"/>
    <w:rsid w:val="00D517B4"/>
    <w:rsid w:val="00D5372C"/>
    <w:rsid w:val="00D561B2"/>
    <w:rsid w:val="00D62144"/>
    <w:rsid w:val="00D64FFA"/>
    <w:rsid w:val="00D66A71"/>
    <w:rsid w:val="00D679C2"/>
    <w:rsid w:val="00D70863"/>
    <w:rsid w:val="00D72820"/>
    <w:rsid w:val="00D734E4"/>
    <w:rsid w:val="00D75D4B"/>
    <w:rsid w:val="00D80775"/>
    <w:rsid w:val="00D82EDE"/>
    <w:rsid w:val="00D84B30"/>
    <w:rsid w:val="00D858BB"/>
    <w:rsid w:val="00D86D82"/>
    <w:rsid w:val="00D87C90"/>
    <w:rsid w:val="00D926D4"/>
    <w:rsid w:val="00D92EB8"/>
    <w:rsid w:val="00D94A12"/>
    <w:rsid w:val="00DA361A"/>
    <w:rsid w:val="00DA39DF"/>
    <w:rsid w:val="00DA5A91"/>
    <w:rsid w:val="00DB1325"/>
    <w:rsid w:val="00DB3CF0"/>
    <w:rsid w:val="00DB4DAB"/>
    <w:rsid w:val="00DC0354"/>
    <w:rsid w:val="00DC0E33"/>
    <w:rsid w:val="00DC1E58"/>
    <w:rsid w:val="00DC3C9C"/>
    <w:rsid w:val="00DC633E"/>
    <w:rsid w:val="00DD1A5B"/>
    <w:rsid w:val="00DD1EFB"/>
    <w:rsid w:val="00DD23D0"/>
    <w:rsid w:val="00DD37BB"/>
    <w:rsid w:val="00DD4033"/>
    <w:rsid w:val="00DD4EE3"/>
    <w:rsid w:val="00DD688D"/>
    <w:rsid w:val="00DE5499"/>
    <w:rsid w:val="00DE7FBE"/>
    <w:rsid w:val="00E00FDB"/>
    <w:rsid w:val="00E01E5B"/>
    <w:rsid w:val="00E0407F"/>
    <w:rsid w:val="00E04FB8"/>
    <w:rsid w:val="00E05EDD"/>
    <w:rsid w:val="00E10AE2"/>
    <w:rsid w:val="00E13D5A"/>
    <w:rsid w:val="00E1603C"/>
    <w:rsid w:val="00E20350"/>
    <w:rsid w:val="00E21D9D"/>
    <w:rsid w:val="00E22AFF"/>
    <w:rsid w:val="00E23244"/>
    <w:rsid w:val="00E26A99"/>
    <w:rsid w:val="00E3124A"/>
    <w:rsid w:val="00E348DD"/>
    <w:rsid w:val="00E35BE5"/>
    <w:rsid w:val="00E41E83"/>
    <w:rsid w:val="00E428E3"/>
    <w:rsid w:val="00E45FA5"/>
    <w:rsid w:val="00E55E3D"/>
    <w:rsid w:val="00E561E9"/>
    <w:rsid w:val="00E56E2B"/>
    <w:rsid w:val="00E649AA"/>
    <w:rsid w:val="00E678F3"/>
    <w:rsid w:val="00E735D7"/>
    <w:rsid w:val="00E745E2"/>
    <w:rsid w:val="00E84DF6"/>
    <w:rsid w:val="00E855AD"/>
    <w:rsid w:val="00E87294"/>
    <w:rsid w:val="00E8732E"/>
    <w:rsid w:val="00E90F6F"/>
    <w:rsid w:val="00E93CF1"/>
    <w:rsid w:val="00E93E41"/>
    <w:rsid w:val="00E958A9"/>
    <w:rsid w:val="00E97A94"/>
    <w:rsid w:val="00EA1972"/>
    <w:rsid w:val="00EA26D2"/>
    <w:rsid w:val="00EA79E0"/>
    <w:rsid w:val="00EB2683"/>
    <w:rsid w:val="00EB4938"/>
    <w:rsid w:val="00EB4F51"/>
    <w:rsid w:val="00EC2701"/>
    <w:rsid w:val="00EC376E"/>
    <w:rsid w:val="00EC662E"/>
    <w:rsid w:val="00ED25FC"/>
    <w:rsid w:val="00ED283D"/>
    <w:rsid w:val="00EE030D"/>
    <w:rsid w:val="00EE3757"/>
    <w:rsid w:val="00EE3A2A"/>
    <w:rsid w:val="00EE7968"/>
    <w:rsid w:val="00EF454E"/>
    <w:rsid w:val="00EF764E"/>
    <w:rsid w:val="00F01232"/>
    <w:rsid w:val="00F01986"/>
    <w:rsid w:val="00F10D2D"/>
    <w:rsid w:val="00F12DAB"/>
    <w:rsid w:val="00F23E3F"/>
    <w:rsid w:val="00F23E73"/>
    <w:rsid w:val="00F25C36"/>
    <w:rsid w:val="00F31E94"/>
    <w:rsid w:val="00F343A2"/>
    <w:rsid w:val="00F34B68"/>
    <w:rsid w:val="00F44EE6"/>
    <w:rsid w:val="00F45A8C"/>
    <w:rsid w:val="00F45E39"/>
    <w:rsid w:val="00F5050B"/>
    <w:rsid w:val="00F50CFA"/>
    <w:rsid w:val="00F534FA"/>
    <w:rsid w:val="00F551BC"/>
    <w:rsid w:val="00F5578D"/>
    <w:rsid w:val="00F5698A"/>
    <w:rsid w:val="00F64DEF"/>
    <w:rsid w:val="00F65F64"/>
    <w:rsid w:val="00F706DF"/>
    <w:rsid w:val="00F70B55"/>
    <w:rsid w:val="00F70E80"/>
    <w:rsid w:val="00F71229"/>
    <w:rsid w:val="00F715A5"/>
    <w:rsid w:val="00F736AC"/>
    <w:rsid w:val="00F82FFE"/>
    <w:rsid w:val="00F83AC0"/>
    <w:rsid w:val="00F91563"/>
    <w:rsid w:val="00F924BA"/>
    <w:rsid w:val="00F92B4C"/>
    <w:rsid w:val="00F96E0B"/>
    <w:rsid w:val="00FA140C"/>
    <w:rsid w:val="00FA1A48"/>
    <w:rsid w:val="00FA43FB"/>
    <w:rsid w:val="00FA691F"/>
    <w:rsid w:val="00FB1822"/>
    <w:rsid w:val="00FB192D"/>
    <w:rsid w:val="00FB1AA2"/>
    <w:rsid w:val="00FB39B2"/>
    <w:rsid w:val="00FB624A"/>
    <w:rsid w:val="00FC16BD"/>
    <w:rsid w:val="00FC3638"/>
    <w:rsid w:val="00FC3C11"/>
    <w:rsid w:val="00FC53A9"/>
    <w:rsid w:val="00FC5F18"/>
    <w:rsid w:val="00FC7D98"/>
    <w:rsid w:val="00FD1320"/>
    <w:rsid w:val="00FD30D4"/>
    <w:rsid w:val="00FD391D"/>
    <w:rsid w:val="00FD4F75"/>
    <w:rsid w:val="00FE7FE2"/>
    <w:rsid w:val="00FF0FFD"/>
    <w:rsid w:val="00FF198C"/>
    <w:rsid w:val="00FF35A0"/>
    <w:rsid w:val="00FF3DEA"/>
    <w:rsid w:val="00FF6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04BF9B"/>
  <w15:chartTrackingRefBased/>
  <w15:docId w15:val="{F165F7D0-48C0-4A24-97EA-45AB591DB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633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00265"/>
    <w:pPr>
      <w:keepNext/>
      <w:keepLines/>
      <w:suppressAutoHyphens/>
      <w:spacing w:before="24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05439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6C0D"/>
    <w:pPr>
      <w:ind w:left="720"/>
      <w:contextualSpacing/>
    </w:pPr>
  </w:style>
  <w:style w:type="paragraph" w:customStyle="1" w:styleId="Default">
    <w:name w:val="Default"/>
    <w:rsid w:val="005D6C0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5D6C0D"/>
    <w:rPr>
      <w:color w:val="0563C1" w:themeColor="hyperlink"/>
      <w:u w:val="single"/>
    </w:rPr>
  </w:style>
  <w:style w:type="character" w:customStyle="1" w:styleId="WW8Num8z0">
    <w:name w:val="WW8Num8z0"/>
    <w:rsid w:val="001A4A16"/>
    <w:rPr>
      <w:rFonts w:ascii="Symbol" w:hAnsi="Symbol" w:cs="OpenSymbol"/>
    </w:rPr>
  </w:style>
  <w:style w:type="paragraph" w:styleId="Tekstkomentarza">
    <w:name w:val="annotation text"/>
    <w:basedOn w:val="Normalny"/>
    <w:link w:val="TekstkomentarzaZnak"/>
    <w:uiPriority w:val="99"/>
    <w:semiHidden/>
    <w:rsid w:val="00BB5F2A"/>
    <w:rPr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5F2A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rsid w:val="00BB5F2A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unhideWhenUsed/>
    <w:rsid w:val="00BB5F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BB5F2A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4ED9"/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4ED9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  <w:style w:type="paragraph" w:customStyle="1" w:styleId="redniasiatka1akcent21">
    <w:name w:val="Średnia siatka 1 — akcent 21"/>
    <w:basedOn w:val="Normalny"/>
    <w:qFormat/>
    <w:rsid w:val="00E0407F"/>
    <w:pPr>
      <w:suppressAutoHyphens/>
      <w:ind w:left="708"/>
      <w:jc w:val="left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D0E4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D0E4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0E4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D0E4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10026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WW8Num9z0">
    <w:name w:val="WW8Num9z0"/>
    <w:rsid w:val="00100265"/>
    <w:rPr>
      <w:rFonts w:ascii="Symbol" w:hAnsi="Symbol" w:cs="OpenSymbol"/>
    </w:rPr>
  </w:style>
  <w:style w:type="character" w:customStyle="1" w:styleId="Absatz-Standardschriftart">
    <w:name w:val="Absatz-Standardschriftart"/>
    <w:rsid w:val="00100265"/>
  </w:style>
  <w:style w:type="character" w:customStyle="1" w:styleId="WW-Absatz-Standardschriftart">
    <w:name w:val="WW-Absatz-Standardschriftart"/>
    <w:rsid w:val="00100265"/>
  </w:style>
  <w:style w:type="character" w:customStyle="1" w:styleId="WW-Absatz-Standardschriftart1">
    <w:name w:val="WW-Absatz-Standardschriftart1"/>
    <w:rsid w:val="00100265"/>
  </w:style>
  <w:style w:type="character" w:customStyle="1" w:styleId="Domylnaczcionkaakapitu1">
    <w:name w:val="Domyślna czcionka akapitu1"/>
    <w:rsid w:val="00100265"/>
  </w:style>
  <w:style w:type="character" w:customStyle="1" w:styleId="Znakinumeracji">
    <w:name w:val="Znaki numeracji"/>
    <w:rsid w:val="00100265"/>
  </w:style>
  <w:style w:type="character" w:customStyle="1" w:styleId="Symbolewypunktowania">
    <w:name w:val="Symbole wypunktowania"/>
    <w:rsid w:val="00100265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100265"/>
    <w:pPr>
      <w:keepNext/>
      <w:suppressAutoHyphens/>
      <w:spacing w:before="240" w:after="120"/>
      <w:jc w:val="left"/>
    </w:pPr>
    <w:rPr>
      <w:rFonts w:ascii="Arial" w:eastAsia="Arial Unicode MS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semiHidden/>
    <w:rsid w:val="00100265"/>
    <w:pPr>
      <w:suppressAutoHyphens/>
      <w:spacing w:after="120"/>
      <w:jc w:val="left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semiHidden/>
    <w:rsid w:val="00100265"/>
    <w:rPr>
      <w:rFonts w:cs="Tahoma"/>
    </w:rPr>
  </w:style>
  <w:style w:type="paragraph" w:customStyle="1" w:styleId="Podpis1">
    <w:name w:val="Podpis1"/>
    <w:basedOn w:val="Normalny"/>
    <w:rsid w:val="00100265"/>
    <w:pPr>
      <w:suppressLineNumbers/>
      <w:suppressAutoHyphens/>
      <w:spacing w:before="120" w:after="120"/>
      <w:jc w:val="left"/>
    </w:pPr>
    <w:rPr>
      <w:rFonts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100265"/>
    <w:pPr>
      <w:suppressLineNumbers/>
      <w:suppressAutoHyphens/>
      <w:jc w:val="left"/>
    </w:pPr>
    <w:rPr>
      <w:rFonts w:cs="Tahoma"/>
      <w:lang w:eastAsia="ar-SA"/>
    </w:rPr>
  </w:style>
  <w:style w:type="paragraph" w:customStyle="1" w:styleId="Liniapozioma">
    <w:name w:val="Linia pozioma"/>
    <w:basedOn w:val="Normalny"/>
    <w:next w:val="Tekstpodstawowy"/>
    <w:rsid w:val="00100265"/>
    <w:pPr>
      <w:suppressLineNumbers/>
      <w:pBdr>
        <w:bottom w:val="double" w:sz="1" w:space="0" w:color="808080"/>
      </w:pBdr>
      <w:suppressAutoHyphens/>
      <w:spacing w:after="283"/>
      <w:jc w:val="left"/>
    </w:pPr>
    <w:rPr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100265"/>
  </w:style>
  <w:style w:type="paragraph" w:customStyle="1" w:styleId="Zawartotabeli">
    <w:name w:val="Zawartość tabeli"/>
    <w:basedOn w:val="Normalny"/>
    <w:rsid w:val="00100265"/>
    <w:pPr>
      <w:suppressLineNumbers/>
      <w:suppressAutoHyphens/>
      <w:jc w:val="left"/>
    </w:pPr>
    <w:rPr>
      <w:lang w:eastAsia="ar-SA"/>
    </w:rPr>
  </w:style>
  <w:style w:type="paragraph" w:customStyle="1" w:styleId="Nagwektabeli">
    <w:name w:val="Nagłówek tabeli"/>
    <w:basedOn w:val="Zawartotabeli"/>
    <w:rsid w:val="00100265"/>
    <w:pPr>
      <w:jc w:val="center"/>
    </w:pPr>
    <w:rPr>
      <w:b/>
      <w:bCs/>
    </w:rPr>
  </w:style>
  <w:style w:type="paragraph" w:styleId="Tekstpodstawowy2">
    <w:name w:val="Body Text 2"/>
    <w:basedOn w:val="Normalny"/>
    <w:link w:val="Tekstpodstawowy2Znak"/>
    <w:semiHidden/>
    <w:rsid w:val="00100265"/>
    <w:pPr>
      <w:suppressAutoHyphens/>
    </w:pPr>
    <w:rPr>
      <w:rFonts w:ascii="Arial" w:hAnsi="Arial" w:cs="Arial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100265"/>
    <w:rPr>
      <w:rFonts w:ascii="Arial" w:eastAsia="Times New Roman" w:hAnsi="Arial" w:cs="Arial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100265"/>
    <w:pPr>
      <w:suppressAutoHyphens/>
      <w:spacing w:after="120"/>
      <w:ind w:left="283"/>
      <w:jc w:val="left"/>
    </w:pPr>
    <w:rPr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100265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100265"/>
    <w:pPr>
      <w:suppressAutoHyphens/>
      <w:jc w:val="left"/>
    </w:pPr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semiHidden/>
    <w:rsid w:val="00100265"/>
    <w:pPr>
      <w:suppressAutoHyphens/>
    </w:pPr>
    <w:rPr>
      <w:rFonts w:ascii="Arial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100265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customStyle="1" w:styleId="Standard">
    <w:name w:val="Standard"/>
    <w:rsid w:val="00100265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rsid w:val="00100265"/>
    <w:pPr>
      <w:widowControl w:val="0"/>
      <w:suppressAutoHyphens/>
      <w:autoSpaceDN w:val="0"/>
      <w:spacing w:after="120"/>
      <w:jc w:val="left"/>
    </w:pPr>
    <w:rPr>
      <w:rFonts w:eastAsia="Arial Unicode MS" w:cs="Tahoma"/>
      <w:kern w:val="3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00265"/>
    <w:pPr>
      <w:suppressAutoHyphens/>
      <w:jc w:val="left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uiPriority w:val="99"/>
    <w:semiHidden/>
    <w:unhideWhenUsed/>
    <w:rsid w:val="0010026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00265"/>
    <w:pPr>
      <w:suppressAutoHyphens/>
      <w:spacing w:after="120"/>
      <w:ind w:left="283"/>
      <w:jc w:val="left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0026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100265"/>
    <w:pPr>
      <w:suppressAutoHyphens/>
      <w:autoSpaceDE w:val="0"/>
    </w:pPr>
    <w:rPr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10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100265"/>
  </w:style>
  <w:style w:type="character" w:customStyle="1" w:styleId="DeltaViewInsertion">
    <w:name w:val="DeltaView Insertion"/>
    <w:rsid w:val="00100265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100265"/>
    <w:pPr>
      <w:widowControl w:val="0"/>
      <w:jc w:val="left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100265"/>
    <w:rPr>
      <w:rFonts w:ascii="Times New Roman" w:eastAsia="Times New Roman" w:hAnsi="Times New Roman" w:cs="Times New Roman"/>
      <w:b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00265"/>
    <w:pPr>
      <w:ind w:left="720" w:hanging="720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00265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100265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100265"/>
    <w:pPr>
      <w:spacing w:before="120" w:after="120"/>
      <w:ind w:left="850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100265"/>
    <w:pPr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100265"/>
    <w:pPr>
      <w:spacing w:before="120" w:after="120"/>
      <w:ind w:left="850" w:hanging="850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100265"/>
    <w:pPr>
      <w:spacing w:before="120" w:after="120"/>
      <w:ind w:left="1417" w:hanging="567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100265"/>
    <w:pPr>
      <w:spacing w:before="120" w:after="120"/>
      <w:ind w:left="1984" w:hanging="567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100265"/>
    <w:pPr>
      <w:numPr>
        <w:numId w:val="10"/>
      </w:numPr>
    </w:pPr>
  </w:style>
  <w:style w:type="paragraph" w:customStyle="1" w:styleId="Tiret1">
    <w:name w:val="Tiret 1"/>
    <w:basedOn w:val="Point1"/>
    <w:rsid w:val="00100265"/>
    <w:pPr>
      <w:numPr>
        <w:numId w:val="11"/>
      </w:numPr>
    </w:pPr>
  </w:style>
  <w:style w:type="paragraph" w:customStyle="1" w:styleId="Tiret2">
    <w:name w:val="Tiret 2"/>
    <w:basedOn w:val="Point2"/>
    <w:rsid w:val="00100265"/>
    <w:pPr>
      <w:numPr>
        <w:numId w:val="9"/>
      </w:numPr>
    </w:pPr>
  </w:style>
  <w:style w:type="paragraph" w:customStyle="1" w:styleId="NumPar1">
    <w:name w:val="NumPar 1"/>
    <w:basedOn w:val="Normalny"/>
    <w:next w:val="Text1"/>
    <w:rsid w:val="00100265"/>
    <w:pPr>
      <w:numPr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100265"/>
    <w:pPr>
      <w:numPr>
        <w:ilvl w:val="1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100265"/>
    <w:pPr>
      <w:numPr>
        <w:ilvl w:val="2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100265"/>
    <w:pPr>
      <w:numPr>
        <w:ilvl w:val="3"/>
        <w:numId w:val="8"/>
      </w:num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100265"/>
    <w:pPr>
      <w:spacing w:before="120" w:after="120"/>
      <w:ind w:left="850" w:hanging="850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100265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100265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100265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table" w:styleId="Tabela-Siatka">
    <w:name w:val="Table Grid"/>
    <w:basedOn w:val="Standardowy"/>
    <w:uiPriority w:val="39"/>
    <w:rsid w:val="001002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0543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0E28B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8C410-907F-4067-A1CB-838BDFD9B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253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Błoński</dc:creator>
  <cp:keywords/>
  <dc:description/>
  <cp:lastModifiedBy>Katarzyna Morawska</cp:lastModifiedBy>
  <cp:revision>16</cp:revision>
  <cp:lastPrinted>2020-03-03T11:15:00Z</cp:lastPrinted>
  <dcterms:created xsi:type="dcterms:W3CDTF">2024-12-23T10:04:00Z</dcterms:created>
  <dcterms:modified xsi:type="dcterms:W3CDTF">2025-11-27T12:17:00Z</dcterms:modified>
</cp:coreProperties>
</file>